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93" w:rsidRPr="00DA12A0" w:rsidRDefault="00422693" w:rsidP="00A76121">
      <w:pPr>
        <w:widowControl w:val="0"/>
        <w:ind w:left="312" w:right="23"/>
        <w:jc w:val="center"/>
        <w:rPr>
          <w:sz w:val="24"/>
          <w:szCs w:val="24"/>
        </w:rPr>
      </w:pPr>
    </w:p>
    <w:p w:rsidR="00B71CCB" w:rsidRPr="00DA12A0" w:rsidRDefault="00B71CCB" w:rsidP="00DA12A0">
      <w:pPr>
        <w:widowControl w:val="0"/>
        <w:ind w:left="546" w:right="23"/>
        <w:jc w:val="center"/>
        <w:rPr>
          <w:sz w:val="16"/>
          <w:szCs w:val="16"/>
        </w:rPr>
      </w:pPr>
    </w:p>
    <w:p w:rsidR="00B71CCB" w:rsidRPr="00DA12A0" w:rsidRDefault="00B71CCB" w:rsidP="00DA12A0">
      <w:pPr>
        <w:widowControl w:val="0"/>
        <w:ind w:left="546" w:right="23"/>
        <w:jc w:val="center"/>
        <w:rPr>
          <w:sz w:val="24"/>
          <w:szCs w:val="24"/>
        </w:rPr>
      </w:pPr>
      <w:r w:rsidRPr="00DA12A0">
        <w:rPr>
          <w:sz w:val="24"/>
          <w:szCs w:val="24"/>
        </w:rPr>
        <w:t>IL PRESIDENTE</w:t>
      </w:r>
    </w:p>
    <w:p w:rsidR="00B71CCB" w:rsidRPr="00DA12A0" w:rsidRDefault="00B71CCB" w:rsidP="00DA12A0">
      <w:pPr>
        <w:widowControl w:val="0"/>
        <w:ind w:left="546" w:right="23"/>
        <w:jc w:val="center"/>
        <w:rPr>
          <w:sz w:val="16"/>
          <w:szCs w:val="16"/>
        </w:rPr>
      </w:pPr>
    </w:p>
    <w:p w:rsidR="00B71CCB" w:rsidRPr="00DA12A0" w:rsidRDefault="00B71CCB" w:rsidP="00DA12A0">
      <w:pPr>
        <w:widowControl w:val="0"/>
        <w:ind w:left="546" w:right="23"/>
        <w:jc w:val="center"/>
        <w:rPr>
          <w:i/>
          <w:sz w:val="24"/>
          <w:szCs w:val="24"/>
        </w:rPr>
      </w:pPr>
      <w:r w:rsidRPr="00DA12A0">
        <w:rPr>
          <w:sz w:val="24"/>
          <w:szCs w:val="24"/>
        </w:rPr>
        <w:t>____________________________</w:t>
      </w:r>
    </w:p>
    <w:p w:rsidR="00B71CCB" w:rsidRPr="00DA12A0" w:rsidRDefault="00B71CCB" w:rsidP="00DA12A0">
      <w:pPr>
        <w:widowControl w:val="0"/>
        <w:ind w:left="546" w:right="23"/>
        <w:jc w:val="center"/>
        <w:rPr>
          <w:sz w:val="16"/>
          <w:szCs w:val="16"/>
        </w:rPr>
      </w:pPr>
    </w:p>
    <w:tbl>
      <w:tblPr>
        <w:tblW w:w="0" w:type="auto"/>
        <w:tblInd w:w="1188" w:type="dxa"/>
        <w:tblLook w:val="01E0"/>
      </w:tblPr>
      <w:tblGrid>
        <w:gridCol w:w="3780"/>
        <w:gridCol w:w="3780"/>
      </w:tblGrid>
      <w:tr w:rsidR="00B71CCB" w:rsidRPr="00DA12A0">
        <w:trPr>
          <w:trHeight w:val="320"/>
        </w:trPr>
        <w:tc>
          <w:tcPr>
            <w:tcW w:w="3780" w:type="dxa"/>
          </w:tcPr>
          <w:p w:rsidR="00B71CCB" w:rsidRPr="00DA12A0" w:rsidRDefault="00B71CCB" w:rsidP="00DA12A0">
            <w:pPr>
              <w:widowControl w:val="0"/>
              <w:ind w:left="546" w:right="23"/>
              <w:jc w:val="center"/>
              <w:rPr>
                <w:sz w:val="24"/>
                <w:szCs w:val="24"/>
              </w:rPr>
            </w:pPr>
            <w:r w:rsidRPr="00DA12A0">
              <w:rPr>
                <w:sz w:val="24"/>
                <w:szCs w:val="24"/>
              </w:rPr>
              <w:t>L’Assessore</w:t>
            </w:r>
          </w:p>
        </w:tc>
        <w:tc>
          <w:tcPr>
            <w:tcW w:w="3780" w:type="dxa"/>
          </w:tcPr>
          <w:p w:rsidR="00B71CCB" w:rsidRPr="00DA12A0" w:rsidRDefault="00B71CCB" w:rsidP="00DA12A0">
            <w:pPr>
              <w:widowControl w:val="0"/>
              <w:ind w:left="546" w:right="23"/>
              <w:jc w:val="center"/>
              <w:rPr>
                <w:sz w:val="24"/>
                <w:szCs w:val="24"/>
              </w:rPr>
            </w:pPr>
            <w:r w:rsidRPr="00DA12A0">
              <w:rPr>
                <w:sz w:val="24"/>
                <w:szCs w:val="24"/>
              </w:rPr>
              <w:t>Il Segretario Comunale</w:t>
            </w:r>
          </w:p>
        </w:tc>
      </w:tr>
      <w:tr w:rsidR="00B71CCB" w:rsidRPr="00DA12A0">
        <w:trPr>
          <w:trHeight w:val="455"/>
        </w:trPr>
        <w:tc>
          <w:tcPr>
            <w:tcW w:w="3780" w:type="dxa"/>
            <w:vAlign w:val="bottom"/>
          </w:tcPr>
          <w:p w:rsidR="00B71CCB" w:rsidRPr="00DA12A0" w:rsidRDefault="00B71CCB" w:rsidP="00DA12A0">
            <w:pPr>
              <w:widowControl w:val="0"/>
              <w:ind w:left="546" w:right="23"/>
              <w:jc w:val="center"/>
              <w:rPr>
                <w:sz w:val="24"/>
                <w:szCs w:val="24"/>
              </w:rPr>
            </w:pPr>
            <w:r w:rsidRPr="00DA12A0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3780" w:type="dxa"/>
            <w:vAlign w:val="bottom"/>
          </w:tcPr>
          <w:p w:rsidR="00B71CCB" w:rsidRPr="00DA12A0" w:rsidRDefault="00B71CCB" w:rsidP="00DA12A0">
            <w:pPr>
              <w:widowControl w:val="0"/>
              <w:ind w:left="546" w:right="23"/>
              <w:jc w:val="center"/>
              <w:rPr>
                <w:sz w:val="24"/>
                <w:szCs w:val="24"/>
              </w:rPr>
            </w:pPr>
            <w:r w:rsidRPr="00DA12A0">
              <w:rPr>
                <w:sz w:val="24"/>
                <w:szCs w:val="24"/>
              </w:rPr>
              <w:t>________________________</w:t>
            </w:r>
          </w:p>
        </w:tc>
      </w:tr>
    </w:tbl>
    <w:p w:rsidR="00D54C1F" w:rsidRDefault="00D54C1F" w:rsidP="00DA12A0">
      <w:pPr>
        <w:widowControl w:val="0"/>
        <w:ind w:left="546" w:right="23"/>
        <w:jc w:val="center"/>
        <w:rPr>
          <w:b/>
          <w:sz w:val="24"/>
          <w:szCs w:val="24"/>
        </w:rPr>
      </w:pPr>
    </w:p>
    <w:p w:rsidR="00B71CCB" w:rsidRPr="00DA12A0" w:rsidRDefault="00990920" w:rsidP="00DA12A0">
      <w:pPr>
        <w:widowControl w:val="0"/>
        <w:ind w:left="546" w:right="23"/>
        <w:jc w:val="center"/>
        <w:rPr>
          <w:b/>
          <w:sz w:val="24"/>
          <w:szCs w:val="24"/>
        </w:rPr>
      </w:pPr>
      <w:r w:rsidRPr="009909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0;margin-top:0;width:454.3pt;height:128.05pt;z-index:251658240;mso-wrap-style:none">
            <v:textbox style="mso-fit-shape-to-text:t">
              <w:txbxContent>
                <w:p w:rsidR="0084029D" w:rsidRPr="00DA12A0" w:rsidRDefault="0084029D" w:rsidP="00DA12A0">
                  <w:pPr>
                    <w:widowControl w:val="0"/>
                    <w:ind w:left="546" w:right="23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 xml:space="preserve">REFERTO </w:t>
                  </w:r>
                  <w:proofErr w:type="spellStart"/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>DI</w:t>
                  </w:r>
                  <w:proofErr w:type="spellEnd"/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 xml:space="preserve"> PUBBLICAZIONE</w:t>
                  </w:r>
                </w:p>
                <w:p w:rsidR="0084029D" w:rsidRPr="00701D5F" w:rsidRDefault="0084029D" w:rsidP="00DA12A0">
                  <w:pPr>
                    <w:widowControl w:val="0"/>
                    <w:ind w:left="546" w:right="23"/>
                    <w:rPr>
                      <w:b/>
                      <w:sz w:val="16"/>
                      <w:szCs w:val="16"/>
                    </w:rPr>
                  </w:pPr>
                </w:p>
                <w:p w:rsidR="0084029D" w:rsidRPr="00DA12A0" w:rsidRDefault="0084029D" w:rsidP="00D54C1F">
                  <w:pPr>
                    <w:widowControl w:val="0"/>
                    <w:spacing w:line="340" w:lineRule="exact"/>
                    <w:ind w:left="78"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Copia della presente deliberazione viene pubblicata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all’Albo Pretorio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di questo Comune </w:t>
                  </w:r>
                  <w:r w:rsidRPr="00DA12A0">
                    <w:rPr>
                      <w:sz w:val="24"/>
                      <w:szCs w:val="24"/>
                    </w:rPr>
                    <w:t xml:space="preserve">per </w:t>
                  </w:r>
                  <w:smartTag w:uri="urn:schemas-microsoft-com:office:cs:smarttags" w:element="NumConv6p0">
                    <w:smartTagPr>
                      <w:attr w:name="sch" w:val="1"/>
                      <w:attr w:name="val" w:val="15"/>
                    </w:smartTagPr>
                    <w:r w:rsidRPr="00DA12A0">
                      <w:rPr>
                        <w:sz w:val="24"/>
                        <w:szCs w:val="24"/>
                      </w:rPr>
                      <w:t>15</w:t>
                    </w:r>
                  </w:smartTag>
                  <w:r>
                    <w:rPr>
                      <w:sz w:val="24"/>
                      <w:szCs w:val="24"/>
                    </w:rPr>
                    <w:t xml:space="preserve"> giorni consecutivi a partire dal </w:t>
                  </w:r>
                  <w:r>
                    <w:rPr>
                      <w:b/>
                      <w:sz w:val="24"/>
                      <w:szCs w:val="24"/>
                    </w:rPr>
                    <w:t xml:space="preserve"> 18 OTTOBRE 2012</w:t>
                  </w:r>
                  <w:r>
                    <w:rPr>
                      <w:sz w:val="24"/>
                      <w:szCs w:val="24"/>
                    </w:rPr>
                    <w:t xml:space="preserve">, ai sensi art. 124 – comma 1 – </w:t>
                  </w:r>
                  <w:proofErr w:type="spellStart"/>
                  <w:r>
                    <w:rPr>
                      <w:sz w:val="24"/>
                      <w:szCs w:val="24"/>
                    </w:rPr>
                    <w:t>D.Lgs.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18/08/2000, n. 267.</w:t>
                  </w:r>
                </w:p>
                <w:p w:rsidR="0084029D" w:rsidRPr="00DA12A0" w:rsidRDefault="0084029D" w:rsidP="00D54C1F">
                  <w:pPr>
                    <w:widowControl w:val="0"/>
                    <w:spacing w:line="340" w:lineRule="exact"/>
                    <w:ind w:left="544"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DA12A0">
                    <w:rPr>
                      <w:i/>
                      <w:sz w:val="24"/>
                      <w:szCs w:val="24"/>
                    </w:rPr>
                    <w:t>Il Segretario Comunale</w:t>
                  </w:r>
                </w:p>
                <w:p w:rsidR="0084029D" w:rsidRPr="00DA12A0" w:rsidRDefault="0084029D" w:rsidP="00DA12A0">
                  <w:pPr>
                    <w:widowControl w:val="0"/>
                    <w:ind w:left="546" w:right="23"/>
                    <w:rPr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</w:p>
                <w:p w:rsidR="0084029D" w:rsidRDefault="0084029D" w:rsidP="00F14F21">
                  <w:pPr>
                    <w:widowControl w:val="0"/>
                    <w:ind w:left="546" w:right="23" w:firstLine="4500"/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DA12A0">
                    <w:rPr>
                      <w:sz w:val="24"/>
                      <w:szCs w:val="24"/>
                    </w:rPr>
                    <w:t>_____________________________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</w:tblGrid>
      <w:tr w:rsidR="00D54C1F" w:rsidRPr="009C2605" w:rsidTr="009C2605">
        <w:trPr>
          <w:trHeight w:val="1465"/>
        </w:trPr>
        <w:tc>
          <w:tcPr>
            <w:tcW w:w="9126" w:type="dxa"/>
          </w:tcPr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b/>
                <w:color w:val="000000"/>
                <w:sz w:val="24"/>
                <w:szCs w:val="24"/>
              </w:rPr>
              <w:t>COMUNICATA AI CAPIGRUPPO CONSILIARI</w:t>
            </w:r>
          </w:p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4C1F" w:rsidRPr="009C2605" w:rsidRDefault="00D54C1F" w:rsidP="0013314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color w:val="000000"/>
                <w:sz w:val="24"/>
                <w:szCs w:val="24"/>
              </w:rPr>
              <w:t xml:space="preserve">In data </w:t>
            </w:r>
            <w:r w:rsidR="00134E75" w:rsidRPr="009C2605">
              <w:rPr>
                <w:b/>
                <w:sz w:val="24"/>
                <w:szCs w:val="24"/>
              </w:rPr>
              <w:t xml:space="preserve"> </w:t>
            </w:r>
            <w:r w:rsidR="00AA0056">
              <w:rPr>
                <w:b/>
                <w:sz w:val="24"/>
                <w:szCs w:val="24"/>
              </w:rPr>
              <w:t xml:space="preserve"> </w:t>
            </w:r>
            <w:r w:rsidR="00133143">
              <w:rPr>
                <w:b/>
                <w:sz w:val="24"/>
                <w:szCs w:val="24"/>
              </w:rPr>
              <w:t>1</w:t>
            </w:r>
            <w:r w:rsidR="00355BC9">
              <w:rPr>
                <w:b/>
                <w:sz w:val="24"/>
                <w:szCs w:val="24"/>
              </w:rPr>
              <w:t>8</w:t>
            </w:r>
            <w:r w:rsidR="00133143">
              <w:rPr>
                <w:b/>
                <w:sz w:val="24"/>
                <w:szCs w:val="24"/>
              </w:rPr>
              <w:t xml:space="preserve"> OTTOBRE</w:t>
            </w:r>
            <w:r w:rsidR="002402E4">
              <w:rPr>
                <w:b/>
                <w:sz w:val="24"/>
                <w:szCs w:val="24"/>
              </w:rPr>
              <w:t xml:space="preserve"> 2012 </w:t>
            </w:r>
            <w:r w:rsidRPr="009C2605">
              <w:rPr>
                <w:color w:val="000000"/>
                <w:sz w:val="24"/>
                <w:szCs w:val="24"/>
              </w:rPr>
              <w:t xml:space="preserve">ai sensi dell’art. 125 </w:t>
            </w:r>
            <w:proofErr w:type="spellStart"/>
            <w:r w:rsidRPr="009C2605">
              <w:rPr>
                <w:color w:val="000000"/>
                <w:sz w:val="24"/>
                <w:szCs w:val="24"/>
              </w:rPr>
              <w:t>D.Lgs.</w:t>
            </w:r>
            <w:proofErr w:type="spellEnd"/>
            <w:r w:rsidRPr="009C2605">
              <w:rPr>
                <w:color w:val="000000"/>
                <w:sz w:val="24"/>
                <w:szCs w:val="24"/>
              </w:rPr>
              <w:t xml:space="preserve"> 18/08/2000 n. 267.</w:t>
            </w:r>
          </w:p>
        </w:tc>
      </w:tr>
    </w:tbl>
    <w:p w:rsidR="00AD2476" w:rsidRDefault="00AD2476" w:rsidP="00D86777">
      <w:pPr>
        <w:ind w:left="546" w:right="23"/>
        <w:rPr>
          <w:sz w:val="18"/>
        </w:rPr>
      </w:pPr>
    </w:p>
    <w:p w:rsidR="00AD2476" w:rsidRDefault="00AD2476" w:rsidP="00D86777">
      <w:pPr>
        <w:ind w:left="546" w:right="23"/>
        <w:rPr>
          <w:sz w:val="18"/>
        </w:rPr>
      </w:pPr>
    </w:p>
    <w:p w:rsidR="00F83B20" w:rsidRDefault="00F83B20" w:rsidP="00D86777">
      <w:pPr>
        <w:ind w:left="546" w:right="23"/>
        <w:rPr>
          <w:sz w:val="18"/>
        </w:rPr>
      </w:pPr>
    </w:p>
    <w:p w:rsidR="00B71CCB" w:rsidRDefault="00990920" w:rsidP="00D86777">
      <w:pPr>
        <w:ind w:left="546" w:right="23"/>
        <w:rPr>
          <w:sz w:val="18"/>
        </w:rPr>
      </w:pPr>
      <w:r w:rsidRPr="00990920">
        <w:rPr>
          <w:noProof/>
        </w:rPr>
        <w:pict>
          <v:shape id="_x0000_s1044" type="#_x0000_t202" style="position:absolute;left:0;text-align:left;margin-left:0;margin-top:0;width:454.3pt;height:159.25pt;z-index:251659264;mso-wrap-style:none">
            <v:textbox style="mso-fit-shape-to-text:t">
              <w:txbxContent>
                <w:p w:rsidR="0084029D" w:rsidRDefault="0084029D" w:rsidP="00AD2476">
                  <w:pPr>
                    <w:widowControl w:val="0"/>
                    <w:ind w:left="546" w:right="23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DIVENUTA ESECUTIVA</w:t>
                  </w:r>
                </w:p>
                <w:p w:rsidR="0084029D" w:rsidRDefault="0084029D" w:rsidP="00AD2476">
                  <w:pPr>
                    <w:widowControl w:val="0"/>
                    <w:ind w:left="546" w:right="23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84029D" w:rsidRDefault="0084029D" w:rsidP="00AD2476">
                  <w:pPr>
                    <w:tabs>
                      <w:tab w:val="left" w:pos="2835"/>
                    </w:tabs>
                    <w:ind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Wingdings 2" w:char="F0A3"/>
                  </w:r>
                  <w:r>
                    <w:rPr>
                      <w:sz w:val="24"/>
                      <w:szCs w:val="24"/>
                    </w:rPr>
                    <w:t xml:space="preserve"> In data ___________</w:t>
                  </w:r>
                  <w:r>
                    <w:rPr>
                      <w:b/>
                      <w:sz w:val="24"/>
                      <w:szCs w:val="24"/>
                    </w:rPr>
                    <w:t xml:space="preserve">, </w:t>
                  </w:r>
                  <w:r w:rsidRPr="002E77CE">
                    <w:rPr>
                      <w:sz w:val="24"/>
                      <w:szCs w:val="24"/>
                    </w:rPr>
                    <w:t xml:space="preserve">perché dichiarata immediatamente eseguibile (art. 134  -  comma 4 - </w:t>
                  </w:r>
                  <w:proofErr w:type="spellStart"/>
                  <w:r w:rsidRPr="002E77CE">
                    <w:rPr>
                      <w:sz w:val="24"/>
                      <w:szCs w:val="24"/>
                    </w:rPr>
                    <w:t>D.Lgs.</w:t>
                  </w:r>
                  <w:proofErr w:type="spellEnd"/>
                  <w:r w:rsidRPr="002E77CE">
                    <w:rPr>
                      <w:sz w:val="24"/>
                      <w:szCs w:val="24"/>
                    </w:rPr>
                    <w:t xml:space="preserve"> 18.08.2000 n.</w:t>
                  </w:r>
                  <w:r w:rsidRPr="00DA12A0">
                    <w:rPr>
                      <w:sz w:val="24"/>
                      <w:szCs w:val="24"/>
                    </w:rPr>
                    <w:t xml:space="preserve"> 267</w:t>
                  </w:r>
                  <w:r>
                    <w:rPr>
                      <w:sz w:val="24"/>
                      <w:szCs w:val="24"/>
                    </w:rPr>
                    <w:t>);</w:t>
                  </w:r>
                </w:p>
                <w:p w:rsidR="0084029D" w:rsidRDefault="0084029D" w:rsidP="00AD2476">
                  <w:pPr>
                    <w:tabs>
                      <w:tab w:val="left" w:pos="2835"/>
                    </w:tabs>
                    <w:ind w:right="23"/>
                    <w:rPr>
                      <w:sz w:val="24"/>
                      <w:szCs w:val="24"/>
                    </w:rPr>
                  </w:pPr>
                </w:p>
                <w:p w:rsidR="0084029D" w:rsidRPr="00DA12A0" w:rsidRDefault="0084029D" w:rsidP="00AD2476">
                  <w:pPr>
                    <w:tabs>
                      <w:tab w:val="left" w:pos="2835"/>
                    </w:tabs>
                    <w:ind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Wingdings 2" w:char="F0A3"/>
                  </w:r>
                  <w:r>
                    <w:rPr>
                      <w:sz w:val="24"/>
                      <w:szCs w:val="24"/>
                    </w:rPr>
                    <w:t xml:space="preserve"> In data ___________ , per la decorrenza dei termini di cui all’</w:t>
                  </w:r>
                  <w:r w:rsidRPr="00DA12A0">
                    <w:rPr>
                      <w:sz w:val="24"/>
                      <w:szCs w:val="24"/>
                    </w:rPr>
                    <w:t xml:space="preserve">art. 134 </w:t>
                  </w:r>
                  <w:r>
                    <w:rPr>
                      <w:sz w:val="24"/>
                      <w:szCs w:val="24"/>
                    </w:rPr>
                    <w:t xml:space="preserve"> - </w:t>
                  </w:r>
                  <w:r w:rsidRPr="00DA12A0">
                    <w:rPr>
                      <w:sz w:val="24"/>
                      <w:szCs w:val="24"/>
                    </w:rPr>
                    <w:t xml:space="preserve"> comma </w:t>
                  </w:r>
                  <w:r>
                    <w:rPr>
                      <w:sz w:val="24"/>
                      <w:szCs w:val="24"/>
                    </w:rPr>
                    <w:t>3 -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12A0">
                    <w:rPr>
                      <w:sz w:val="24"/>
                      <w:szCs w:val="24"/>
                    </w:rPr>
                    <w:t>D.Lgs.</w:t>
                  </w:r>
                  <w:proofErr w:type="spellEnd"/>
                  <w:r w:rsidRPr="00DA12A0">
                    <w:rPr>
                      <w:sz w:val="24"/>
                      <w:szCs w:val="24"/>
                    </w:rPr>
                    <w:t xml:space="preserve"> 18.08.2000 n. 267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4029D" w:rsidRPr="00DA12A0" w:rsidRDefault="0084029D" w:rsidP="00AD2476">
                  <w:pPr>
                    <w:tabs>
                      <w:tab w:val="left" w:pos="2835"/>
                    </w:tabs>
                    <w:ind w:right="23"/>
                    <w:rPr>
                      <w:sz w:val="24"/>
                      <w:szCs w:val="24"/>
                    </w:rPr>
                  </w:pPr>
                </w:p>
                <w:p w:rsidR="0084029D" w:rsidRPr="00DA12A0" w:rsidRDefault="0084029D" w:rsidP="00AD2476">
                  <w:pPr>
                    <w:widowControl w:val="0"/>
                    <w:ind w:left="546" w:right="23" w:firstLine="4500"/>
                    <w:jc w:val="center"/>
                    <w:rPr>
                      <w:sz w:val="24"/>
                      <w:szCs w:val="24"/>
                    </w:rPr>
                  </w:pPr>
                  <w:r w:rsidRPr="00DA12A0">
                    <w:rPr>
                      <w:i/>
                      <w:iCs/>
                      <w:sz w:val="24"/>
                      <w:szCs w:val="24"/>
                    </w:rPr>
                    <w:tab/>
                  </w:r>
                  <w:r w:rsidRPr="00DA12A0">
                    <w:rPr>
                      <w:i/>
                      <w:iCs/>
                      <w:sz w:val="24"/>
                      <w:szCs w:val="24"/>
                    </w:rPr>
                    <w:tab/>
                  </w:r>
                </w:p>
                <w:p w:rsidR="0084029D" w:rsidRDefault="0084029D" w:rsidP="00AD2476">
                  <w:pPr>
                    <w:tabs>
                      <w:tab w:val="left" w:pos="2835"/>
                      <w:tab w:val="left" w:pos="4253"/>
                      <w:tab w:val="left" w:pos="8460"/>
                    </w:tabs>
                    <w:ind w:right="23"/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DA12A0">
                    <w:rPr>
                      <w:b/>
                      <w:i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                         </w:t>
                  </w:r>
                  <w:r w:rsidRPr="00DA12A0">
                    <w:rPr>
                      <w:b/>
                      <w:i/>
                      <w:sz w:val="24"/>
                      <w:szCs w:val="24"/>
                    </w:rPr>
                    <w:tab/>
                  </w:r>
                  <w:r w:rsidRPr="00DA12A0"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      </w:t>
                  </w:r>
                  <w:r w:rsidRPr="00DA12A0">
                    <w:rPr>
                      <w:i/>
                      <w:iCs/>
                      <w:sz w:val="24"/>
                      <w:szCs w:val="24"/>
                    </w:rPr>
                    <w:t>Il Segretario Comunale</w:t>
                  </w:r>
                </w:p>
                <w:p w:rsidR="0084029D" w:rsidRPr="00AD2476" w:rsidRDefault="0084029D" w:rsidP="00AD2476">
                  <w:r>
                    <w:rPr>
                      <w:i/>
                      <w:iCs/>
                      <w:sz w:val="24"/>
                      <w:szCs w:val="24"/>
                    </w:rPr>
                    <w:t xml:space="preserve">                                                                                         </w:t>
                  </w:r>
                  <w:r>
                    <w:rPr>
                      <w:sz w:val="24"/>
                      <w:szCs w:val="24"/>
                    </w:rPr>
                    <w:t>____________________</w:t>
                  </w:r>
                </w:p>
              </w:txbxContent>
            </v:textbox>
            <w10:wrap type="square"/>
          </v:shape>
        </w:pict>
      </w:r>
      <w:r w:rsidR="00D86777">
        <w:rPr>
          <w:sz w:val="18"/>
        </w:rPr>
        <w:br w:type="page"/>
      </w:r>
    </w:p>
    <w:p w:rsidR="00B71CCB" w:rsidRPr="00081CD4" w:rsidRDefault="00FB2ED0" w:rsidP="009E7F49">
      <w:pPr>
        <w:widowControl w:val="0"/>
        <w:ind w:left="936" w:right="-679"/>
        <w:jc w:val="center"/>
        <w:rPr>
          <w:b/>
          <w:spacing w:val="20"/>
          <w:sz w:val="36"/>
          <w:szCs w:val="36"/>
        </w:rPr>
      </w:pPr>
      <w:r>
        <w:rPr>
          <w:b/>
          <w:noProof/>
          <w:spacing w:val="20"/>
          <w:sz w:val="28"/>
          <w:szCs w:val="28"/>
        </w:rPr>
        <w:lastRenderedPageBreak/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-109855</wp:posOffset>
            </wp:positionV>
            <wp:extent cx="904875" cy="923925"/>
            <wp:effectExtent l="19050" t="0" r="9525" b="0"/>
            <wp:wrapNone/>
            <wp:docPr id="12" name="Immagine 12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CCB" w:rsidRPr="00081CD4">
        <w:rPr>
          <w:b/>
          <w:spacing w:val="20"/>
          <w:sz w:val="36"/>
          <w:szCs w:val="36"/>
        </w:rPr>
        <w:t xml:space="preserve">COMUNE </w:t>
      </w:r>
      <w:proofErr w:type="spellStart"/>
      <w:r w:rsidR="00B71CCB" w:rsidRPr="00081CD4">
        <w:rPr>
          <w:b/>
          <w:spacing w:val="20"/>
          <w:sz w:val="36"/>
          <w:szCs w:val="36"/>
        </w:rPr>
        <w:t>DI</w:t>
      </w:r>
      <w:proofErr w:type="spellEnd"/>
      <w:r w:rsidR="00B71CCB" w:rsidRPr="00081CD4">
        <w:rPr>
          <w:b/>
          <w:spacing w:val="20"/>
          <w:sz w:val="36"/>
          <w:szCs w:val="36"/>
        </w:rPr>
        <w:t xml:space="preserve"> MONASTEROLO </w:t>
      </w:r>
      <w:proofErr w:type="spellStart"/>
      <w:r w:rsidR="00B71CCB" w:rsidRPr="00081CD4">
        <w:rPr>
          <w:b/>
          <w:spacing w:val="20"/>
          <w:sz w:val="36"/>
          <w:szCs w:val="36"/>
        </w:rPr>
        <w:t>DI</w:t>
      </w:r>
      <w:proofErr w:type="spellEnd"/>
      <w:r w:rsidR="00B71CCB" w:rsidRPr="00081CD4">
        <w:rPr>
          <w:b/>
          <w:spacing w:val="20"/>
          <w:sz w:val="36"/>
          <w:szCs w:val="36"/>
        </w:rPr>
        <w:t xml:space="preserve"> SAVIGLIANO</w:t>
      </w:r>
    </w:p>
    <w:p w:rsidR="00B71CCB" w:rsidRPr="0043236A" w:rsidRDefault="00990920" w:rsidP="00B71CCB">
      <w:pPr>
        <w:widowControl w:val="0"/>
        <w:ind w:left="1080"/>
        <w:jc w:val="center"/>
        <w:rPr>
          <w:spacing w:val="52"/>
          <w:sz w:val="28"/>
          <w:szCs w:val="28"/>
        </w:rPr>
      </w:pPr>
      <w:r w:rsidRPr="00990920">
        <w:rPr>
          <w:b/>
          <w:noProof/>
          <w:spacing w:val="14"/>
          <w:sz w:val="32"/>
          <w:szCs w:val="32"/>
        </w:rPr>
        <w:pict>
          <v:rect id="_x0000_s1037" style="position:absolute;left:0;text-align:left;margin-left:374.6pt;margin-top:16pt;width:128.7pt;height:123.6pt;z-index:251655168">
            <v:textbox style="mso-next-textbox:#_x0000_s1037">
              <w:txbxContent>
                <w:p w:rsidR="0084029D" w:rsidRPr="00F172A8" w:rsidRDefault="0084029D" w:rsidP="00F172A8">
                  <w:pPr>
                    <w:pBdr>
                      <w:top w:val="inset" w:sz="6" w:space="0" w:color="auto"/>
                      <w:left w:val="inset" w:sz="6" w:space="3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sz w:val="12"/>
                    </w:rPr>
                  </w:pPr>
                  <w:r w:rsidRPr="00F172A8">
                    <w:rPr>
                      <w:b/>
                      <w:sz w:val="36"/>
                    </w:rPr>
                    <w:t>ORIGINALE</w:t>
                  </w:r>
                </w:p>
                <w:p w:rsidR="0084029D" w:rsidRPr="00F172A8" w:rsidRDefault="0084029D" w:rsidP="00F172A8">
                  <w:pPr>
                    <w:pBdr>
                      <w:top w:val="inset" w:sz="6" w:space="0" w:color="auto"/>
                      <w:left w:val="inset" w:sz="6" w:space="3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F172A8">
                    <w:rPr>
                      <w:sz w:val="24"/>
                      <w:szCs w:val="24"/>
                    </w:rPr>
                    <w:t>DELIBERAZIONE</w:t>
                  </w:r>
                </w:p>
                <w:p w:rsidR="0084029D" w:rsidRPr="00F172A8" w:rsidRDefault="0084029D" w:rsidP="00F172A8">
                  <w:pPr>
                    <w:pBdr>
                      <w:top w:val="inset" w:sz="6" w:space="0" w:color="auto"/>
                      <w:left w:val="inset" w:sz="6" w:space="3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84029D" w:rsidRDefault="0084029D" w:rsidP="00F172A8">
                  <w:pPr>
                    <w:pBdr>
                      <w:top w:val="inset" w:sz="6" w:space="0" w:color="auto"/>
                      <w:left w:val="inset" w:sz="6" w:space="3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40"/>
                    </w:rPr>
                  </w:pPr>
                  <w:r>
                    <w:rPr>
                      <w:b/>
                      <w:i/>
                      <w:sz w:val="40"/>
                    </w:rPr>
                    <w:t xml:space="preserve">N. </w:t>
                  </w:r>
                  <w:r>
                    <w:rPr>
                      <w:b/>
                      <w:i/>
                      <w:sz w:val="40"/>
                    </w:rPr>
                    <w:fldChar w:fldCharType="begin"/>
                  </w:r>
                  <w:r>
                    <w:rPr>
                      <w:b/>
                      <w:i/>
                      <w:sz w:val="40"/>
                    </w:rPr>
                    <w:instrText xml:space="preserve"> MERGEFIELD "Del_n" </w:instrText>
                  </w:r>
                  <w:r>
                    <w:rPr>
                      <w:b/>
                      <w:i/>
                      <w:sz w:val="40"/>
                    </w:rPr>
                    <w:fldChar w:fldCharType="separate"/>
                  </w:r>
                  <w:r w:rsidR="0010600F" w:rsidRPr="00411B07">
                    <w:rPr>
                      <w:b/>
                      <w:i/>
                      <w:noProof/>
                      <w:sz w:val="40"/>
                    </w:rPr>
                    <w:t>81</w:t>
                  </w:r>
                  <w:r>
                    <w:rPr>
                      <w:b/>
                      <w:i/>
                      <w:sz w:val="40"/>
                    </w:rPr>
                    <w:fldChar w:fldCharType="end"/>
                  </w:r>
                </w:p>
                <w:p w:rsidR="0084029D" w:rsidRPr="00455B94" w:rsidRDefault="0084029D" w:rsidP="00B71CCB">
                  <w:pPr>
                    <w:tabs>
                      <w:tab w:val="left" w:pos="360"/>
                    </w:tabs>
                    <w:jc w:val="center"/>
                    <w:rPr>
                      <w:b/>
                      <w:i/>
                      <w:sz w:val="10"/>
                    </w:rPr>
                  </w:pPr>
                </w:p>
              </w:txbxContent>
            </v:textbox>
          </v:rect>
        </w:pict>
      </w:r>
      <w:r w:rsidR="00B71CCB" w:rsidRPr="0043236A">
        <w:rPr>
          <w:spacing w:val="52"/>
          <w:sz w:val="28"/>
          <w:szCs w:val="28"/>
        </w:rPr>
        <w:t>Provincia di Cuneo</w:t>
      </w:r>
    </w:p>
    <w:p w:rsidR="00B71CCB" w:rsidRDefault="00B71CCB" w:rsidP="00B71CCB">
      <w:pPr>
        <w:widowControl w:val="0"/>
        <w:ind w:left="2835" w:hanging="2835"/>
        <w:rPr>
          <w:sz w:val="28"/>
          <w:szCs w:val="28"/>
        </w:rPr>
      </w:pPr>
    </w:p>
    <w:p w:rsidR="00B71CCB" w:rsidRDefault="00B71CCB" w:rsidP="00B71CCB">
      <w:pPr>
        <w:widowControl w:val="0"/>
        <w:ind w:left="2835" w:hanging="2835"/>
        <w:rPr>
          <w:sz w:val="28"/>
          <w:szCs w:val="28"/>
        </w:rPr>
      </w:pPr>
    </w:p>
    <w:p w:rsidR="00B71CCB" w:rsidRPr="0043236A" w:rsidRDefault="00B71CCB" w:rsidP="00B71CCB">
      <w:pPr>
        <w:widowControl w:val="0"/>
        <w:ind w:right="1583"/>
        <w:rPr>
          <w:spacing w:val="14"/>
          <w:sz w:val="32"/>
          <w:szCs w:val="32"/>
        </w:rPr>
      </w:pPr>
      <w:r w:rsidRPr="0043236A">
        <w:rPr>
          <w:spacing w:val="14"/>
          <w:sz w:val="32"/>
          <w:szCs w:val="32"/>
        </w:rPr>
        <w:t>Verbale di deliberazione della Giunta Comunale</w:t>
      </w:r>
    </w:p>
    <w:p w:rsidR="00B71CCB" w:rsidRDefault="00B71CCB" w:rsidP="00B71CCB">
      <w:pPr>
        <w:widowControl w:val="0"/>
        <w:rPr>
          <w:rFonts w:ascii="Arial" w:hAnsi="Arial"/>
          <w:b/>
        </w:rPr>
      </w:pPr>
    </w:p>
    <w:p w:rsidR="0006102C" w:rsidRDefault="0006102C" w:rsidP="00B71CCB">
      <w:pPr>
        <w:widowControl w:val="0"/>
        <w:rPr>
          <w:rFonts w:ascii="Arial" w:hAnsi="Arial"/>
          <w:b/>
        </w:rPr>
      </w:pPr>
    </w:p>
    <w:p w:rsidR="00C44041" w:rsidRPr="00FB38B9" w:rsidRDefault="00C44041" w:rsidP="0010600F">
      <w:pPr>
        <w:widowControl w:val="0"/>
        <w:tabs>
          <w:tab w:val="left" w:pos="0"/>
        </w:tabs>
        <w:spacing w:line="360" w:lineRule="auto"/>
        <w:ind w:left="1701" w:right="1700" w:hanging="1701"/>
        <w:rPr>
          <w:bCs/>
          <w:color w:val="000000"/>
          <w:sz w:val="22"/>
          <w:szCs w:val="22"/>
        </w:rPr>
      </w:pPr>
      <w:r w:rsidRPr="002C6473">
        <w:rPr>
          <w:b/>
          <w:spacing w:val="40"/>
          <w:sz w:val="22"/>
          <w:szCs w:val="22"/>
        </w:rPr>
        <w:t>OGGETTO:</w:t>
      </w:r>
      <w:r>
        <w:rPr>
          <w:b/>
          <w:spacing w:val="40"/>
          <w:sz w:val="22"/>
          <w:szCs w:val="22"/>
        </w:rPr>
        <w:t xml:space="preserve"> </w:t>
      </w:r>
      <w:r w:rsidR="00990920" w:rsidRPr="00FB38B9">
        <w:rPr>
          <w:b/>
          <w:spacing w:val="40"/>
          <w:sz w:val="22"/>
          <w:szCs w:val="22"/>
        </w:rPr>
        <w:fldChar w:fldCharType="begin"/>
      </w:r>
      <w:r w:rsidRPr="00FB38B9">
        <w:rPr>
          <w:b/>
          <w:spacing w:val="40"/>
          <w:sz w:val="22"/>
          <w:szCs w:val="22"/>
        </w:rPr>
        <w:instrText xml:space="preserve"> MERGEFIELD "Oggetto" </w:instrText>
      </w:r>
      <w:r w:rsidR="00990920" w:rsidRPr="00FB38B9">
        <w:rPr>
          <w:b/>
          <w:spacing w:val="40"/>
          <w:sz w:val="22"/>
          <w:szCs w:val="22"/>
        </w:rPr>
        <w:fldChar w:fldCharType="separate"/>
      </w:r>
      <w:r w:rsidR="0010600F" w:rsidRPr="00411B07">
        <w:rPr>
          <w:b/>
          <w:noProof/>
          <w:spacing w:val="40"/>
          <w:sz w:val="22"/>
          <w:szCs w:val="22"/>
        </w:rPr>
        <w:t>Individuazione dell'area da adibire al posizionamento della pesa a ponte pubblica.</w:t>
      </w:r>
      <w:r w:rsidR="00990920" w:rsidRPr="00FB38B9">
        <w:rPr>
          <w:b/>
          <w:spacing w:val="40"/>
          <w:sz w:val="22"/>
          <w:szCs w:val="22"/>
        </w:rPr>
        <w:fldChar w:fldCharType="end"/>
      </w:r>
    </w:p>
    <w:p w:rsidR="00273BE3" w:rsidRDefault="00273BE3" w:rsidP="00B71CCB">
      <w:pPr>
        <w:widowControl w:val="0"/>
        <w:spacing w:line="360" w:lineRule="auto"/>
      </w:pPr>
    </w:p>
    <w:p w:rsidR="00133143" w:rsidRDefault="00133143" w:rsidP="00B71CCB">
      <w:pPr>
        <w:widowControl w:val="0"/>
        <w:spacing w:line="360" w:lineRule="auto"/>
      </w:pPr>
    </w:p>
    <w:p w:rsidR="00B71CCB" w:rsidRPr="00F33413" w:rsidRDefault="00B71CCB" w:rsidP="00B71CCB">
      <w:pPr>
        <w:widowControl w:val="0"/>
        <w:spacing w:line="360" w:lineRule="auto"/>
        <w:rPr>
          <w:sz w:val="24"/>
          <w:szCs w:val="24"/>
        </w:rPr>
      </w:pPr>
      <w:r w:rsidRPr="00F33413">
        <w:rPr>
          <w:sz w:val="24"/>
          <w:szCs w:val="24"/>
        </w:rPr>
        <w:t xml:space="preserve">L’anno </w:t>
      </w:r>
      <w:r w:rsidR="00990920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"anno" </w:instrText>
      </w:r>
      <w:r w:rsidR="00990920" w:rsidRPr="00F33413">
        <w:rPr>
          <w:b/>
          <w:sz w:val="24"/>
          <w:szCs w:val="24"/>
        </w:rPr>
        <w:fldChar w:fldCharType="separate"/>
      </w:r>
      <w:r w:rsidR="0010600F" w:rsidRPr="00411B07">
        <w:rPr>
          <w:b/>
          <w:noProof/>
          <w:sz w:val="24"/>
          <w:szCs w:val="24"/>
        </w:rPr>
        <w:t>2012</w:t>
      </w:r>
      <w:r w:rsidR="00990920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addì </w:t>
      </w:r>
      <w:r w:rsidR="00990920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"giorno" </w:instrText>
      </w:r>
      <w:r w:rsidR="00990920" w:rsidRPr="00F33413">
        <w:rPr>
          <w:b/>
          <w:sz w:val="24"/>
          <w:szCs w:val="24"/>
        </w:rPr>
        <w:fldChar w:fldCharType="separate"/>
      </w:r>
      <w:r w:rsidR="0010600F" w:rsidRPr="00411B07">
        <w:rPr>
          <w:b/>
          <w:noProof/>
          <w:sz w:val="24"/>
          <w:szCs w:val="24"/>
        </w:rPr>
        <w:t>quattro</w:t>
      </w:r>
      <w:r w:rsidR="00990920" w:rsidRPr="00F33413">
        <w:rPr>
          <w:b/>
          <w:sz w:val="24"/>
          <w:szCs w:val="24"/>
        </w:rPr>
        <w:fldChar w:fldCharType="end"/>
      </w:r>
      <w:r w:rsidRPr="00F33413">
        <w:rPr>
          <w:b/>
          <w:sz w:val="24"/>
          <w:szCs w:val="24"/>
        </w:rPr>
        <w:t xml:space="preserve"> </w:t>
      </w:r>
      <w:r w:rsidRPr="00F33413">
        <w:rPr>
          <w:sz w:val="24"/>
          <w:szCs w:val="24"/>
        </w:rPr>
        <w:t xml:space="preserve">del mese di </w:t>
      </w:r>
      <w:r w:rsidR="00990920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"mese" </w:instrText>
      </w:r>
      <w:r w:rsidR="00990920" w:rsidRPr="00F33413">
        <w:rPr>
          <w:b/>
          <w:sz w:val="24"/>
          <w:szCs w:val="24"/>
        </w:rPr>
        <w:fldChar w:fldCharType="separate"/>
      </w:r>
      <w:r w:rsidR="0010600F" w:rsidRPr="00411B07">
        <w:rPr>
          <w:b/>
          <w:noProof/>
          <w:sz w:val="24"/>
          <w:szCs w:val="24"/>
        </w:rPr>
        <w:t>ottobre</w:t>
      </w:r>
      <w:r w:rsidR="00990920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alle ore </w:t>
      </w:r>
      <w:r w:rsidR="00990920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"ora" </w:instrText>
      </w:r>
      <w:r w:rsidR="00990920" w:rsidRPr="00F33413">
        <w:rPr>
          <w:b/>
          <w:sz w:val="24"/>
          <w:szCs w:val="24"/>
        </w:rPr>
        <w:fldChar w:fldCharType="separate"/>
      </w:r>
      <w:r w:rsidR="0010600F" w:rsidRPr="00411B07">
        <w:rPr>
          <w:b/>
          <w:noProof/>
          <w:sz w:val="24"/>
          <w:szCs w:val="24"/>
        </w:rPr>
        <w:t>8,30</w:t>
      </w:r>
      <w:r w:rsidR="00990920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nella sala delle adunanze.</w:t>
      </w:r>
    </w:p>
    <w:p w:rsidR="00B71CCB" w:rsidRPr="00F33413" w:rsidRDefault="00B71CCB" w:rsidP="00B71CCB">
      <w:pPr>
        <w:widowControl w:val="0"/>
        <w:spacing w:line="360" w:lineRule="auto"/>
        <w:ind w:firstLine="708"/>
        <w:rPr>
          <w:sz w:val="24"/>
          <w:szCs w:val="24"/>
        </w:rPr>
      </w:pPr>
    </w:p>
    <w:p w:rsidR="00B71CCB" w:rsidRPr="00F33413" w:rsidRDefault="00B71CCB" w:rsidP="00B71CCB">
      <w:pPr>
        <w:widowControl w:val="0"/>
        <w:spacing w:line="360" w:lineRule="auto"/>
        <w:ind w:firstLine="708"/>
        <w:rPr>
          <w:sz w:val="24"/>
          <w:szCs w:val="24"/>
        </w:rPr>
      </w:pPr>
      <w:r w:rsidRPr="00F33413">
        <w:rPr>
          <w:sz w:val="24"/>
          <w:szCs w:val="24"/>
        </w:rPr>
        <w:t xml:space="preserve">Previa l’osservanza di tutte le formalità prescritte dalla vigente legge vennero oggi convocati a seduta i componenti </w:t>
      </w:r>
      <w:smartTag w:uri="urn:schemas-microsoft-com:office:cs:smarttags" w:element="NumConv6p6">
        <w:smartTagPr>
          <w:attr w:name="ProductID" w:val="la Giunta Comunale."/>
        </w:smartTagPr>
        <w:r w:rsidRPr="00F33413">
          <w:rPr>
            <w:sz w:val="24"/>
            <w:szCs w:val="24"/>
          </w:rPr>
          <w:t>la Giunta Comunale.</w:t>
        </w:r>
      </w:smartTag>
    </w:p>
    <w:p w:rsidR="00B71CCB" w:rsidRPr="00F33413" w:rsidRDefault="00B71CCB" w:rsidP="00B71CCB">
      <w:pPr>
        <w:widowControl w:val="0"/>
        <w:spacing w:line="360" w:lineRule="auto"/>
        <w:rPr>
          <w:sz w:val="24"/>
          <w:szCs w:val="24"/>
        </w:rPr>
      </w:pPr>
      <w:r w:rsidRPr="00F33413">
        <w:rPr>
          <w:sz w:val="24"/>
          <w:szCs w:val="24"/>
        </w:rPr>
        <w:tab/>
        <w:t>All’appello risultano:</w:t>
      </w:r>
    </w:p>
    <w:p w:rsidR="00B71CCB" w:rsidRPr="00F33413" w:rsidRDefault="00B71CCB" w:rsidP="00B71CCB">
      <w:pPr>
        <w:widowControl w:val="0"/>
        <w:spacing w:line="360" w:lineRule="auto"/>
        <w:rPr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</w:tblBorders>
        <w:tblLook w:val="00BF"/>
      </w:tblPr>
      <w:tblGrid>
        <w:gridCol w:w="633"/>
        <w:gridCol w:w="2732"/>
        <w:gridCol w:w="1340"/>
        <w:gridCol w:w="2324"/>
        <w:gridCol w:w="2258"/>
      </w:tblGrid>
      <w:tr w:rsidR="00B71CCB" w:rsidRPr="00F33413">
        <w:trPr>
          <w:trHeight w:val="450"/>
        </w:trPr>
        <w:tc>
          <w:tcPr>
            <w:tcW w:w="4788" w:type="dxa"/>
            <w:gridSpan w:val="3"/>
            <w:tcBorders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Presente</w:t>
            </w:r>
          </w:p>
        </w:tc>
        <w:tc>
          <w:tcPr>
            <w:tcW w:w="2323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Assente</w:t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1"/>
                <w:attr w:name="sch" w:val="1"/>
              </w:smartTagPr>
              <w:r w:rsidRPr="00F33413">
                <w:rPr>
                  <w:sz w:val="24"/>
                  <w:szCs w:val="24"/>
                </w:rPr>
                <w:t>1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36076" w:rsidP="00775D2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CAVAGLIA’ Marco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Sindaco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"Cavaglià_presente"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"Cavaglià_assente"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2"/>
                <w:attr w:name="sch" w:val="1"/>
              </w:smartTagPr>
              <w:r w:rsidRPr="00F33413">
                <w:rPr>
                  <w:sz w:val="24"/>
                  <w:szCs w:val="24"/>
                </w:rPr>
                <w:t>2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775D25" w:rsidP="00CF0DE1">
            <w:pPr>
              <w:widowControl w:val="0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RASPO Andrea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"Raspos_presente"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"Raspos_Assente"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3"/>
                <w:attr w:name="sch" w:val="1"/>
              </w:smartTagPr>
              <w:r w:rsidRPr="00F33413">
                <w:rPr>
                  <w:sz w:val="24"/>
                  <w:szCs w:val="24"/>
                </w:rPr>
                <w:t>3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36076" w:rsidP="00CF0DE1">
            <w:pPr>
              <w:widowControl w:val="0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BOSIO Stefania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"Bosios_presente"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"Bosios_Assente"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4"/>
                <w:attr w:name="sch" w:val="1"/>
              </w:smartTagPr>
              <w:r w:rsidRPr="00F33413">
                <w:rPr>
                  <w:sz w:val="24"/>
                  <w:szCs w:val="24"/>
                </w:rPr>
                <w:t>4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1D59AF" w:rsidP="00CF0DE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FISSORE</w:t>
            </w:r>
            <w:r w:rsidR="00B36076">
              <w:rPr>
                <w:sz w:val="24"/>
                <w:szCs w:val="24"/>
              </w:rPr>
              <w:t xml:space="preserve"> Mirko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"Fissore_presente"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5"/>
                <w:attr w:name="sch" w:val="1"/>
              </w:smartTagPr>
              <w:r w:rsidRPr="00F33413">
                <w:rPr>
                  <w:sz w:val="24"/>
                  <w:szCs w:val="24"/>
                </w:rPr>
                <w:t>5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1D59AF" w:rsidP="00CF0DE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ALESSO</w:t>
            </w:r>
            <w:r w:rsidR="00B36076">
              <w:rPr>
                <w:sz w:val="24"/>
                <w:szCs w:val="24"/>
              </w:rPr>
              <w:t xml:space="preserve"> Luciano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"Alesso_Presente"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"Alesso_assente"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4788" w:type="dxa"/>
            <w:gridSpan w:val="3"/>
            <w:tcBorders>
              <w:top w:val="single" w:sz="4" w:space="0" w:color="auto"/>
              <w:bottom w:val="nil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990920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B71CCB" w:rsidRPr="00F33413" w:rsidRDefault="00B71CCB" w:rsidP="00B71CCB">
      <w:pPr>
        <w:widowControl w:val="0"/>
        <w:spacing w:before="60" w:after="60"/>
        <w:rPr>
          <w:sz w:val="24"/>
          <w:szCs w:val="24"/>
        </w:rPr>
      </w:pPr>
    </w:p>
    <w:p w:rsidR="00B71CCB" w:rsidRPr="00F33413" w:rsidRDefault="00B71CCB" w:rsidP="00B71CCB">
      <w:pPr>
        <w:widowControl w:val="0"/>
        <w:spacing w:before="60" w:after="60"/>
        <w:rPr>
          <w:sz w:val="24"/>
          <w:szCs w:val="24"/>
        </w:rPr>
      </w:pPr>
      <w:r w:rsidRPr="00F33413">
        <w:rPr>
          <w:sz w:val="24"/>
          <w:szCs w:val="24"/>
        </w:rPr>
        <w:tab/>
        <w:t>Partecipa all’adunanza l’infrascritto Segretario Comunale</w:t>
      </w:r>
      <w:r w:rsidR="00602346">
        <w:rPr>
          <w:sz w:val="24"/>
          <w:szCs w:val="24"/>
        </w:rPr>
        <w:t>,</w:t>
      </w:r>
      <w:r w:rsidRPr="00F33413">
        <w:rPr>
          <w:sz w:val="24"/>
          <w:szCs w:val="24"/>
        </w:rPr>
        <w:t xml:space="preserve"> Sig.</w:t>
      </w:r>
      <w:r w:rsidR="00602346">
        <w:rPr>
          <w:sz w:val="24"/>
          <w:szCs w:val="24"/>
        </w:rPr>
        <w:t>ra Negri D.ssa Anna</w:t>
      </w:r>
      <w:r w:rsidRPr="00F33413">
        <w:rPr>
          <w:sz w:val="24"/>
          <w:szCs w:val="24"/>
        </w:rPr>
        <w:t>, il quale provvede alla redazione del presente verbale.</w:t>
      </w:r>
    </w:p>
    <w:p w:rsidR="00B71CCB" w:rsidRPr="00F33413" w:rsidRDefault="00B71CCB" w:rsidP="007538A9">
      <w:pPr>
        <w:widowControl w:val="0"/>
        <w:spacing w:before="60" w:after="60"/>
        <w:rPr>
          <w:sz w:val="24"/>
          <w:szCs w:val="24"/>
        </w:rPr>
      </w:pPr>
      <w:r w:rsidRPr="00F33413">
        <w:rPr>
          <w:sz w:val="24"/>
          <w:szCs w:val="24"/>
        </w:rPr>
        <w:tab/>
        <w:t xml:space="preserve">Essendo legale il numero degli intervenuti, il Sig. </w:t>
      </w:r>
      <w:r w:rsidR="00946143">
        <w:rPr>
          <w:sz w:val="24"/>
          <w:szCs w:val="24"/>
        </w:rPr>
        <w:t>Cavaglià Ing. Marco</w:t>
      </w:r>
      <w:r w:rsidR="007538A9">
        <w:rPr>
          <w:sz w:val="24"/>
          <w:szCs w:val="24"/>
        </w:rPr>
        <w:t xml:space="preserve">, </w:t>
      </w:r>
      <w:r w:rsidRPr="00F33413">
        <w:rPr>
          <w:sz w:val="24"/>
          <w:szCs w:val="24"/>
        </w:rPr>
        <w:t>S</w:t>
      </w:r>
      <w:r w:rsidR="007538A9">
        <w:rPr>
          <w:sz w:val="24"/>
          <w:szCs w:val="24"/>
        </w:rPr>
        <w:t>INDACO</w:t>
      </w:r>
      <w:r w:rsidRPr="00F33413">
        <w:rPr>
          <w:sz w:val="24"/>
          <w:szCs w:val="24"/>
        </w:rPr>
        <w:t xml:space="preserve"> </w:t>
      </w:r>
    </w:p>
    <w:p w:rsidR="00835251" w:rsidRPr="009F5E6C" w:rsidRDefault="007538A9" w:rsidP="009F5E6C">
      <w:pPr>
        <w:widowControl w:val="0"/>
        <w:spacing w:before="60" w:after="60"/>
        <w:rPr>
          <w:sz w:val="24"/>
          <w:szCs w:val="24"/>
        </w:rPr>
      </w:pPr>
      <w:r>
        <w:rPr>
          <w:sz w:val="24"/>
          <w:szCs w:val="24"/>
        </w:rPr>
        <w:t xml:space="preserve"> as</w:t>
      </w:r>
      <w:r w:rsidR="00B71CCB" w:rsidRPr="00F33413">
        <w:rPr>
          <w:sz w:val="24"/>
          <w:szCs w:val="24"/>
        </w:rPr>
        <w:t>sume la presidenza e dichiara aperta la seduta per la trattazione dell’oggetto sopra indicato</w:t>
      </w:r>
    </w:p>
    <w:p w:rsidR="00B71CCB" w:rsidRPr="00835251" w:rsidRDefault="007C6D18" w:rsidP="00835251">
      <w:pPr>
        <w:widowControl w:val="0"/>
        <w:ind w:left="546" w:right="-55"/>
        <w:jc w:val="center"/>
        <w:rPr>
          <w:sz w:val="16"/>
          <w:szCs w:val="16"/>
        </w:rPr>
      </w:pPr>
      <w:r>
        <w:rPr>
          <w:sz w:val="24"/>
          <w:szCs w:val="24"/>
        </w:rPr>
        <w:br w:type="page"/>
      </w:r>
      <w:r w:rsidR="00F83B20" w:rsidRPr="00835251">
        <w:rPr>
          <w:sz w:val="16"/>
          <w:szCs w:val="16"/>
        </w:rPr>
        <w:lastRenderedPageBreak/>
        <w:t xml:space="preserve"> </w:t>
      </w:r>
    </w:p>
    <w:p w:rsidR="00B71CCB" w:rsidRPr="00835251" w:rsidRDefault="00B71CCB" w:rsidP="00835251">
      <w:pPr>
        <w:widowControl w:val="0"/>
        <w:ind w:left="546" w:right="-55"/>
        <w:jc w:val="center"/>
        <w:rPr>
          <w:sz w:val="24"/>
          <w:szCs w:val="24"/>
        </w:rPr>
      </w:pPr>
      <w:r w:rsidRPr="00835251">
        <w:rPr>
          <w:sz w:val="24"/>
          <w:szCs w:val="24"/>
        </w:rPr>
        <w:t>IL PRESIDENTE</w:t>
      </w:r>
    </w:p>
    <w:p w:rsidR="00B71CCB" w:rsidRPr="00C830E7" w:rsidRDefault="00B71CCB" w:rsidP="00AB2A44">
      <w:pPr>
        <w:widowControl w:val="0"/>
        <w:ind w:left="544" w:right="-57"/>
        <w:jc w:val="center"/>
        <w:rPr>
          <w:sz w:val="24"/>
          <w:szCs w:val="24"/>
        </w:rPr>
      </w:pPr>
      <w:r w:rsidRPr="00C830E7">
        <w:rPr>
          <w:sz w:val="24"/>
          <w:szCs w:val="24"/>
        </w:rPr>
        <w:t xml:space="preserve">f.to  </w:t>
      </w:r>
      <w:r w:rsidR="00946143">
        <w:rPr>
          <w:sz w:val="24"/>
          <w:szCs w:val="24"/>
        </w:rPr>
        <w:t>Cavaglià Marco</w:t>
      </w:r>
    </w:p>
    <w:p w:rsidR="00B71CCB" w:rsidRPr="00835251" w:rsidRDefault="00B71CCB" w:rsidP="00AB2A44">
      <w:pPr>
        <w:widowControl w:val="0"/>
        <w:ind w:left="544" w:right="-57"/>
        <w:rPr>
          <w:sz w:val="16"/>
          <w:szCs w:val="16"/>
        </w:rPr>
      </w:pPr>
    </w:p>
    <w:tbl>
      <w:tblPr>
        <w:tblW w:w="0" w:type="auto"/>
        <w:tblInd w:w="1188" w:type="dxa"/>
        <w:tblLook w:val="01E0"/>
      </w:tblPr>
      <w:tblGrid>
        <w:gridCol w:w="3780"/>
        <w:gridCol w:w="3780"/>
      </w:tblGrid>
      <w:tr w:rsidR="00B71CCB" w:rsidRPr="00835251">
        <w:trPr>
          <w:trHeight w:val="302"/>
        </w:trPr>
        <w:tc>
          <w:tcPr>
            <w:tcW w:w="3780" w:type="dxa"/>
          </w:tcPr>
          <w:p w:rsidR="00B71CCB" w:rsidRPr="00AB2A44" w:rsidRDefault="00B71CCB" w:rsidP="00AB2A44">
            <w:pPr>
              <w:widowControl w:val="0"/>
              <w:ind w:left="544" w:right="-57"/>
              <w:jc w:val="center"/>
              <w:rPr>
                <w:sz w:val="22"/>
                <w:szCs w:val="22"/>
              </w:rPr>
            </w:pPr>
            <w:r w:rsidRPr="00AB2A44">
              <w:rPr>
                <w:sz w:val="22"/>
                <w:szCs w:val="22"/>
              </w:rPr>
              <w:t>L’Assessore</w:t>
            </w:r>
          </w:p>
        </w:tc>
        <w:tc>
          <w:tcPr>
            <w:tcW w:w="3780" w:type="dxa"/>
          </w:tcPr>
          <w:p w:rsidR="00B71CCB" w:rsidRPr="00AB2A44" w:rsidRDefault="00B71CCB" w:rsidP="00AB2A44">
            <w:pPr>
              <w:widowControl w:val="0"/>
              <w:ind w:left="544" w:right="-57"/>
              <w:jc w:val="center"/>
              <w:rPr>
                <w:sz w:val="22"/>
                <w:szCs w:val="22"/>
              </w:rPr>
            </w:pPr>
            <w:r w:rsidRPr="00AB2A44">
              <w:rPr>
                <w:sz w:val="22"/>
                <w:szCs w:val="22"/>
              </w:rPr>
              <w:t>Il Segretario Comunale</w:t>
            </w:r>
          </w:p>
        </w:tc>
      </w:tr>
      <w:tr w:rsidR="00B71CCB" w:rsidRPr="00835251">
        <w:trPr>
          <w:trHeight w:val="325"/>
        </w:trPr>
        <w:tc>
          <w:tcPr>
            <w:tcW w:w="3780" w:type="dxa"/>
            <w:vAlign w:val="bottom"/>
          </w:tcPr>
          <w:p w:rsidR="00B71CCB" w:rsidRPr="00835251" w:rsidRDefault="00C100F0" w:rsidP="00AB2A44">
            <w:pPr>
              <w:widowControl w:val="0"/>
              <w:ind w:left="54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f.to </w:t>
            </w:r>
            <w:r w:rsidR="00741C6B">
              <w:rPr>
                <w:sz w:val="24"/>
                <w:szCs w:val="24"/>
              </w:rPr>
              <w:t>Raspo Andrea</w:t>
            </w:r>
          </w:p>
        </w:tc>
        <w:tc>
          <w:tcPr>
            <w:tcW w:w="3780" w:type="dxa"/>
            <w:vAlign w:val="bottom"/>
          </w:tcPr>
          <w:p w:rsidR="00B71CCB" w:rsidRPr="00835251" w:rsidRDefault="00D54C1F" w:rsidP="00AB2A44">
            <w:pPr>
              <w:widowControl w:val="0"/>
              <w:ind w:left="54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f.to </w:t>
            </w:r>
            <w:r w:rsidR="00487BC9">
              <w:rPr>
                <w:sz w:val="24"/>
                <w:szCs w:val="24"/>
              </w:rPr>
              <w:t>Negri Anna</w:t>
            </w:r>
          </w:p>
        </w:tc>
      </w:tr>
    </w:tbl>
    <w:p w:rsidR="00B71CCB" w:rsidRPr="00835251" w:rsidRDefault="00B71CCB" w:rsidP="00AB2A44">
      <w:pPr>
        <w:widowControl w:val="0"/>
        <w:ind w:left="544" w:right="-57"/>
        <w:rPr>
          <w:sz w:val="16"/>
          <w:szCs w:val="16"/>
        </w:rPr>
      </w:pPr>
    </w:p>
    <w:p w:rsidR="00D54C1F" w:rsidRDefault="00D54C1F" w:rsidP="00D54C1F">
      <w:pPr>
        <w:widowControl w:val="0"/>
        <w:ind w:left="546" w:right="23"/>
        <w:jc w:val="center"/>
        <w:rPr>
          <w:b/>
          <w:sz w:val="24"/>
          <w:szCs w:val="24"/>
        </w:rPr>
      </w:pPr>
    </w:p>
    <w:p w:rsidR="00D54C1F" w:rsidRPr="00DA12A0" w:rsidRDefault="00990920" w:rsidP="00D54C1F">
      <w:pPr>
        <w:widowControl w:val="0"/>
        <w:ind w:left="546" w:right="23"/>
        <w:jc w:val="center"/>
        <w:rPr>
          <w:b/>
          <w:sz w:val="24"/>
          <w:szCs w:val="24"/>
        </w:rPr>
      </w:pPr>
      <w:r w:rsidRPr="00990920">
        <w:rPr>
          <w:noProof/>
        </w:rPr>
        <w:pict>
          <v:shape id="_x0000_s1046" type="#_x0000_t202" style="position:absolute;left:0;text-align:left;margin-left:0;margin-top:0;width:454.3pt;height:113.9pt;z-index:251660288;mso-wrap-style:none">
            <v:textbox style="mso-next-textbox:#_x0000_s1046;mso-fit-shape-to-text:t">
              <w:txbxContent>
                <w:p w:rsidR="0084029D" w:rsidRPr="00DA12A0" w:rsidRDefault="0084029D" w:rsidP="00D54C1F">
                  <w:pPr>
                    <w:widowControl w:val="0"/>
                    <w:ind w:left="546" w:right="23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 xml:space="preserve">REFERTO </w:t>
                  </w:r>
                  <w:proofErr w:type="spellStart"/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>DI</w:t>
                  </w:r>
                  <w:proofErr w:type="spellEnd"/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 xml:space="preserve"> PUBBLICAZIONE</w:t>
                  </w:r>
                </w:p>
                <w:p w:rsidR="0084029D" w:rsidRPr="00701D5F" w:rsidRDefault="0084029D" w:rsidP="00D54C1F">
                  <w:pPr>
                    <w:widowControl w:val="0"/>
                    <w:ind w:left="546" w:right="23"/>
                    <w:rPr>
                      <w:b/>
                      <w:sz w:val="16"/>
                      <w:szCs w:val="16"/>
                    </w:rPr>
                  </w:pPr>
                </w:p>
                <w:p w:rsidR="0084029D" w:rsidRPr="00DA12A0" w:rsidRDefault="0084029D" w:rsidP="00D54C1F">
                  <w:pPr>
                    <w:widowControl w:val="0"/>
                    <w:spacing w:line="340" w:lineRule="exact"/>
                    <w:ind w:left="78"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Copia della presente deliberazione viene pubblicata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all’Albo Pretorio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di questo Comune </w:t>
                  </w:r>
                  <w:r w:rsidRPr="00DA12A0">
                    <w:rPr>
                      <w:sz w:val="24"/>
                      <w:szCs w:val="24"/>
                    </w:rPr>
                    <w:t xml:space="preserve">per </w:t>
                  </w:r>
                  <w:smartTag w:uri="urn:schemas-microsoft-com:office:cs:smarttags" w:element="NumConv6p0">
                    <w:smartTagPr>
                      <w:attr w:name="val" w:val="15"/>
                      <w:attr w:name="sch" w:val="1"/>
                    </w:smartTagPr>
                    <w:r w:rsidRPr="00DA12A0">
                      <w:rPr>
                        <w:sz w:val="24"/>
                        <w:szCs w:val="24"/>
                      </w:rPr>
                      <w:t>15</w:t>
                    </w:r>
                  </w:smartTag>
                  <w:r>
                    <w:rPr>
                      <w:sz w:val="24"/>
                      <w:szCs w:val="24"/>
                    </w:rPr>
                    <w:t xml:space="preserve"> giorni consecutivi a partire dal </w:t>
                  </w:r>
                  <w:r>
                    <w:rPr>
                      <w:b/>
                      <w:sz w:val="24"/>
                      <w:szCs w:val="24"/>
                    </w:rPr>
                    <w:t xml:space="preserve"> 18 OTTOBRE 2012</w:t>
                  </w:r>
                  <w:r>
                    <w:rPr>
                      <w:sz w:val="24"/>
                      <w:szCs w:val="24"/>
                    </w:rPr>
                    <w:t xml:space="preserve">, ai sensi art. 124 – comma 1 – </w:t>
                  </w:r>
                  <w:proofErr w:type="spellStart"/>
                  <w:r>
                    <w:rPr>
                      <w:sz w:val="24"/>
                      <w:szCs w:val="24"/>
                    </w:rPr>
                    <w:t>D.Lgs.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18/08/2000, n. 267.</w:t>
                  </w:r>
                </w:p>
                <w:p w:rsidR="0084029D" w:rsidRPr="00DA12A0" w:rsidRDefault="0084029D" w:rsidP="00D54C1F">
                  <w:pPr>
                    <w:widowControl w:val="0"/>
                    <w:spacing w:line="340" w:lineRule="exact"/>
                    <w:ind w:left="544"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DA12A0">
                    <w:rPr>
                      <w:i/>
                      <w:sz w:val="24"/>
                      <w:szCs w:val="24"/>
                    </w:rPr>
                    <w:t>Il Segretario Comunale</w:t>
                  </w:r>
                </w:p>
                <w:p w:rsidR="0084029D" w:rsidRDefault="0084029D" w:rsidP="006C3908">
                  <w:pPr>
                    <w:widowControl w:val="0"/>
                    <w:ind w:left="546" w:right="23"/>
                  </w:pP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  <w:t xml:space="preserve">        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F.to Negri Anna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</w:tblGrid>
      <w:tr w:rsidR="00D54C1F" w:rsidRPr="009C2605" w:rsidTr="009C2605">
        <w:trPr>
          <w:trHeight w:val="1465"/>
        </w:trPr>
        <w:tc>
          <w:tcPr>
            <w:tcW w:w="9126" w:type="dxa"/>
          </w:tcPr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b/>
                <w:color w:val="000000"/>
                <w:sz w:val="24"/>
                <w:szCs w:val="24"/>
              </w:rPr>
              <w:t>COMUNICATA AI CAPIGRUPPO CONSILIARI</w:t>
            </w:r>
          </w:p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4C1F" w:rsidRPr="009C2605" w:rsidRDefault="00D54C1F" w:rsidP="00133143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color w:val="000000"/>
                <w:sz w:val="24"/>
                <w:szCs w:val="24"/>
              </w:rPr>
              <w:t>In data</w:t>
            </w:r>
            <w:r w:rsidR="00173AA9">
              <w:rPr>
                <w:color w:val="000000"/>
                <w:sz w:val="24"/>
                <w:szCs w:val="24"/>
              </w:rPr>
              <w:t xml:space="preserve"> </w:t>
            </w:r>
            <w:r w:rsidR="00324072" w:rsidRPr="000C2EA8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133143">
              <w:rPr>
                <w:b/>
                <w:sz w:val="24"/>
                <w:szCs w:val="24"/>
              </w:rPr>
              <w:t>1</w:t>
            </w:r>
            <w:r w:rsidR="00355BC9">
              <w:rPr>
                <w:b/>
                <w:sz w:val="24"/>
                <w:szCs w:val="24"/>
              </w:rPr>
              <w:t>8</w:t>
            </w:r>
            <w:r w:rsidR="00133143">
              <w:rPr>
                <w:b/>
                <w:sz w:val="24"/>
                <w:szCs w:val="24"/>
              </w:rPr>
              <w:t xml:space="preserve"> OTTOBRE 2012 </w:t>
            </w:r>
            <w:r w:rsidRPr="009C2605">
              <w:rPr>
                <w:color w:val="000000"/>
                <w:sz w:val="24"/>
                <w:szCs w:val="24"/>
              </w:rPr>
              <w:t xml:space="preserve">sensi dell’art. 125 </w:t>
            </w:r>
            <w:proofErr w:type="spellStart"/>
            <w:r w:rsidRPr="009C2605">
              <w:rPr>
                <w:color w:val="000000"/>
                <w:sz w:val="24"/>
                <w:szCs w:val="24"/>
              </w:rPr>
              <w:t>D.Lgs.</w:t>
            </w:r>
            <w:proofErr w:type="spellEnd"/>
            <w:r w:rsidRPr="009C2605">
              <w:rPr>
                <w:color w:val="000000"/>
                <w:sz w:val="24"/>
                <w:szCs w:val="24"/>
              </w:rPr>
              <w:t xml:space="preserve"> 18/08/2000 n. 267.</w:t>
            </w:r>
          </w:p>
        </w:tc>
      </w:tr>
    </w:tbl>
    <w:p w:rsidR="00F83B20" w:rsidRDefault="00F83B20" w:rsidP="00F83B20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</w:p>
    <w:p w:rsidR="00F83B20" w:rsidRDefault="00F83B20" w:rsidP="00F83B20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  <w:r w:rsidRPr="000C6104">
        <w:rPr>
          <w:b/>
          <w:bCs/>
          <w:i/>
          <w:iCs/>
          <w:color w:val="333399"/>
          <w:sz w:val="22"/>
          <w:szCs w:val="22"/>
        </w:rPr>
        <w:t>Copia conforme,</w:t>
      </w:r>
      <w:r>
        <w:rPr>
          <w:b/>
          <w:bCs/>
          <w:i/>
          <w:iCs/>
          <w:color w:val="333399"/>
          <w:sz w:val="22"/>
          <w:szCs w:val="22"/>
        </w:rPr>
        <w:t xml:space="preserve"> </w:t>
      </w:r>
      <w:r w:rsidRPr="000C6104">
        <w:rPr>
          <w:b/>
          <w:bCs/>
          <w:i/>
          <w:iCs/>
          <w:color w:val="333399"/>
          <w:sz w:val="22"/>
          <w:szCs w:val="22"/>
        </w:rPr>
        <w:t>all’originale, in carta libera,</w:t>
      </w:r>
      <w:r>
        <w:rPr>
          <w:b/>
          <w:bCs/>
          <w:i/>
          <w:iCs/>
          <w:color w:val="333399"/>
          <w:sz w:val="22"/>
          <w:szCs w:val="22"/>
        </w:rPr>
        <w:t xml:space="preserve"> </w:t>
      </w:r>
      <w:r w:rsidRPr="000C6104">
        <w:rPr>
          <w:b/>
          <w:bCs/>
          <w:i/>
          <w:iCs/>
          <w:color w:val="333399"/>
          <w:sz w:val="22"/>
          <w:szCs w:val="22"/>
        </w:rPr>
        <w:t>ad uso amministrativo</w:t>
      </w:r>
    </w:p>
    <w:p w:rsidR="00F83B20" w:rsidRPr="000C6104" w:rsidRDefault="00F83B20" w:rsidP="00F83B20">
      <w:pPr>
        <w:widowControl w:val="0"/>
        <w:ind w:right="-55"/>
        <w:rPr>
          <w:b/>
          <w:bCs/>
          <w:color w:val="333399"/>
          <w:sz w:val="22"/>
          <w:szCs w:val="22"/>
        </w:rPr>
      </w:pPr>
    </w:p>
    <w:p w:rsidR="00F83B20" w:rsidRDefault="00F83B20" w:rsidP="00F83B20">
      <w:pPr>
        <w:widowControl w:val="0"/>
        <w:ind w:right="-55"/>
        <w:rPr>
          <w:b/>
          <w:bCs/>
          <w:color w:val="333399"/>
          <w:sz w:val="22"/>
          <w:szCs w:val="22"/>
        </w:rPr>
      </w:pPr>
      <w:proofErr w:type="spellStart"/>
      <w:r>
        <w:rPr>
          <w:b/>
          <w:bCs/>
          <w:color w:val="333399"/>
          <w:sz w:val="22"/>
          <w:szCs w:val="22"/>
        </w:rPr>
        <w:t>Monasterolo</w:t>
      </w:r>
      <w:proofErr w:type="spellEnd"/>
      <w:r>
        <w:rPr>
          <w:b/>
          <w:bCs/>
          <w:color w:val="333399"/>
          <w:sz w:val="22"/>
          <w:szCs w:val="22"/>
        </w:rPr>
        <w:t xml:space="preserve"> di Savigliano</w:t>
      </w:r>
      <w:r w:rsidRPr="00106D7C">
        <w:rPr>
          <w:b/>
          <w:bCs/>
          <w:color w:val="333399"/>
          <w:sz w:val="22"/>
          <w:szCs w:val="22"/>
        </w:rPr>
        <w:t>, Lì</w:t>
      </w:r>
      <w:r w:rsidR="00082AFA">
        <w:rPr>
          <w:b/>
          <w:bCs/>
          <w:color w:val="333399"/>
          <w:sz w:val="22"/>
          <w:szCs w:val="22"/>
        </w:rPr>
        <w:t xml:space="preserve"> </w:t>
      </w:r>
      <w:r w:rsidR="00EF16D3">
        <w:rPr>
          <w:b/>
          <w:bCs/>
          <w:color w:val="333399"/>
          <w:sz w:val="22"/>
          <w:szCs w:val="22"/>
        </w:rPr>
        <w:t xml:space="preserve"> </w:t>
      </w:r>
      <w:r w:rsidR="00133143">
        <w:rPr>
          <w:b/>
          <w:bCs/>
          <w:color w:val="333399"/>
          <w:sz w:val="22"/>
          <w:szCs w:val="22"/>
        </w:rPr>
        <w:t>1</w:t>
      </w:r>
      <w:r w:rsidR="00355BC9">
        <w:rPr>
          <w:b/>
          <w:bCs/>
          <w:color w:val="333399"/>
          <w:sz w:val="22"/>
          <w:szCs w:val="22"/>
        </w:rPr>
        <w:t>8</w:t>
      </w:r>
      <w:r w:rsidR="00133143">
        <w:rPr>
          <w:b/>
          <w:bCs/>
          <w:color w:val="333399"/>
          <w:sz w:val="22"/>
          <w:szCs w:val="22"/>
        </w:rPr>
        <w:t xml:space="preserve"> OTTOBRE</w:t>
      </w:r>
      <w:r w:rsidR="0073365A">
        <w:rPr>
          <w:b/>
          <w:bCs/>
          <w:color w:val="333399"/>
          <w:sz w:val="22"/>
          <w:szCs w:val="22"/>
        </w:rPr>
        <w:t xml:space="preserve"> 201</w:t>
      </w:r>
      <w:r w:rsidR="005B4E23">
        <w:rPr>
          <w:b/>
          <w:bCs/>
          <w:color w:val="333399"/>
          <w:sz w:val="22"/>
          <w:szCs w:val="22"/>
        </w:rPr>
        <w:t>2</w:t>
      </w:r>
      <w:r w:rsidR="00133143">
        <w:rPr>
          <w:b/>
          <w:bCs/>
          <w:color w:val="333399"/>
          <w:sz w:val="22"/>
          <w:szCs w:val="22"/>
        </w:rPr>
        <w:t xml:space="preserve">        </w:t>
      </w:r>
      <w:r w:rsidR="0073365A">
        <w:rPr>
          <w:b/>
          <w:bCs/>
          <w:color w:val="333399"/>
          <w:sz w:val="22"/>
          <w:szCs w:val="22"/>
        </w:rPr>
        <w:tab/>
      </w:r>
      <w:r w:rsidR="00741C6B">
        <w:rPr>
          <w:b/>
          <w:bCs/>
          <w:color w:val="333399"/>
          <w:sz w:val="22"/>
          <w:szCs w:val="22"/>
        </w:rPr>
        <w:t>I</w:t>
      </w:r>
      <w:r w:rsidRPr="000C6104">
        <w:rPr>
          <w:b/>
          <w:bCs/>
          <w:color w:val="333399"/>
          <w:sz w:val="22"/>
          <w:szCs w:val="22"/>
        </w:rPr>
        <w:t>L SEGRETARIO COMUNALE</w:t>
      </w:r>
    </w:p>
    <w:p w:rsidR="00F83B20" w:rsidRPr="000C6104" w:rsidRDefault="00F83B20" w:rsidP="00F83B20">
      <w:pPr>
        <w:widowControl w:val="0"/>
        <w:ind w:right="-55"/>
        <w:rPr>
          <w:b/>
          <w:bCs/>
          <w:color w:val="333399"/>
          <w:sz w:val="22"/>
          <w:szCs w:val="22"/>
        </w:rPr>
      </w:pPr>
    </w:p>
    <w:p w:rsidR="00F83B20" w:rsidRPr="00D54C1F" w:rsidRDefault="00F83B20" w:rsidP="00F83B20">
      <w:pPr>
        <w:widowControl w:val="0"/>
        <w:ind w:left="546" w:right="-55"/>
        <w:rPr>
          <w:sz w:val="24"/>
          <w:szCs w:val="24"/>
        </w:rPr>
      </w:pP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 w:rsidRPr="000C6104">
        <w:rPr>
          <w:b/>
          <w:bCs/>
          <w:color w:val="333399"/>
          <w:sz w:val="22"/>
          <w:szCs w:val="22"/>
        </w:rPr>
        <w:t>__________________________</w:t>
      </w:r>
    </w:p>
    <w:p w:rsidR="00F83B20" w:rsidRDefault="00F83B20" w:rsidP="00F83B20">
      <w:pPr>
        <w:widowControl w:val="0"/>
        <w:ind w:left="858" w:right="-601"/>
        <w:jc w:val="center"/>
        <w:rPr>
          <w:b/>
          <w:spacing w:val="20"/>
          <w:sz w:val="36"/>
          <w:szCs w:val="36"/>
        </w:rPr>
      </w:pPr>
    </w:p>
    <w:p w:rsidR="007538A9" w:rsidRDefault="007538A9" w:rsidP="00835251">
      <w:pPr>
        <w:widowControl w:val="0"/>
        <w:ind w:left="546" w:right="-55"/>
        <w:rPr>
          <w:sz w:val="24"/>
          <w:szCs w:val="24"/>
        </w:rPr>
      </w:pPr>
    </w:p>
    <w:p w:rsidR="00425513" w:rsidRDefault="00425513" w:rsidP="00835251">
      <w:pPr>
        <w:widowControl w:val="0"/>
        <w:ind w:left="546" w:right="-55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41"/>
      </w:tblGrid>
      <w:tr w:rsidR="00D54C1F" w:rsidRPr="009C2605" w:rsidTr="009C2605">
        <w:tc>
          <w:tcPr>
            <w:tcW w:w="9141" w:type="dxa"/>
          </w:tcPr>
          <w:p w:rsidR="00D54C1F" w:rsidRPr="009C2605" w:rsidRDefault="00647696" w:rsidP="009C26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B4A86" w:rsidRPr="009C2605">
              <w:rPr>
                <w:b/>
                <w:color w:val="000000"/>
                <w:sz w:val="24"/>
                <w:szCs w:val="24"/>
              </w:rPr>
              <w:t>DIVENUTA ESECUTIVA</w:t>
            </w:r>
          </w:p>
          <w:p w:rsidR="00D54C1F" w:rsidRPr="009C2605" w:rsidRDefault="00D54C1F" w:rsidP="009C2605">
            <w:pPr>
              <w:widowControl w:val="0"/>
              <w:ind w:left="546" w:right="23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D54C1F" w:rsidRPr="00AE1D4D" w:rsidRDefault="00D1137B" w:rsidP="00173AA9">
            <w:pPr>
              <w:tabs>
                <w:tab w:val="left" w:pos="2835"/>
              </w:tabs>
              <w:ind w:right="2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A3"/>
            </w:r>
            <w:r>
              <w:rPr>
                <w:sz w:val="24"/>
                <w:szCs w:val="24"/>
              </w:rPr>
              <w:t xml:space="preserve"> In data ___________</w:t>
            </w:r>
            <w:r w:rsidR="00647696">
              <w:rPr>
                <w:b/>
                <w:sz w:val="24"/>
                <w:szCs w:val="24"/>
              </w:rPr>
              <w:t xml:space="preserve">, </w:t>
            </w:r>
            <w:r w:rsidR="003B4A86" w:rsidRPr="009C2605">
              <w:rPr>
                <w:sz w:val="24"/>
                <w:szCs w:val="24"/>
              </w:rPr>
              <w:t>perché dichiarata immediatamente eseguibile (</w:t>
            </w:r>
            <w:r w:rsidR="00D54C1F" w:rsidRPr="009C2605">
              <w:rPr>
                <w:sz w:val="24"/>
                <w:szCs w:val="24"/>
              </w:rPr>
              <w:t xml:space="preserve">art. 134 </w:t>
            </w:r>
            <w:r w:rsidR="003B4A86" w:rsidRPr="009C2605">
              <w:rPr>
                <w:sz w:val="24"/>
                <w:szCs w:val="24"/>
              </w:rPr>
              <w:t xml:space="preserve"> -  comma 4 -</w:t>
            </w:r>
            <w:r w:rsidR="00D54C1F" w:rsidRPr="009C2605">
              <w:rPr>
                <w:sz w:val="24"/>
                <w:szCs w:val="24"/>
              </w:rPr>
              <w:t xml:space="preserve"> </w:t>
            </w:r>
            <w:proofErr w:type="spellStart"/>
            <w:r w:rsidR="00D54C1F" w:rsidRPr="009C2605">
              <w:rPr>
                <w:sz w:val="24"/>
                <w:szCs w:val="24"/>
              </w:rPr>
              <w:t>D.Lgs.</w:t>
            </w:r>
            <w:proofErr w:type="spellEnd"/>
            <w:r w:rsidR="00D54C1F" w:rsidRPr="009C2605">
              <w:rPr>
                <w:sz w:val="24"/>
                <w:szCs w:val="24"/>
              </w:rPr>
              <w:t xml:space="preserve"> 18.08.2000 n. 267</w:t>
            </w:r>
            <w:r w:rsidR="003B4A86" w:rsidRPr="009C2605">
              <w:rPr>
                <w:sz w:val="24"/>
                <w:szCs w:val="24"/>
              </w:rPr>
              <w:t>);</w:t>
            </w:r>
          </w:p>
          <w:p w:rsidR="003B4A86" w:rsidRPr="009C2605" w:rsidRDefault="003B4A86" w:rsidP="009C26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3B4A86" w:rsidRPr="009C2605" w:rsidRDefault="00F83B20" w:rsidP="009C26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 w:rsidRPr="009C2605">
              <w:rPr>
                <w:sz w:val="24"/>
                <w:szCs w:val="24"/>
              </w:rPr>
              <w:sym w:font="Wingdings 2" w:char="F0A3"/>
            </w:r>
            <w:r w:rsidRPr="009C2605">
              <w:rPr>
                <w:sz w:val="24"/>
                <w:szCs w:val="24"/>
              </w:rPr>
              <w:t xml:space="preserve"> </w:t>
            </w:r>
            <w:r w:rsidR="00265CEC" w:rsidRPr="009C2605">
              <w:rPr>
                <w:sz w:val="24"/>
                <w:szCs w:val="24"/>
              </w:rPr>
              <w:t>In data ___________ , per</w:t>
            </w:r>
            <w:r w:rsidR="003B4A86" w:rsidRPr="009C2605">
              <w:rPr>
                <w:sz w:val="24"/>
                <w:szCs w:val="24"/>
              </w:rPr>
              <w:t xml:space="preserve"> </w:t>
            </w:r>
            <w:r w:rsidR="00AD2476" w:rsidRPr="009C2605">
              <w:rPr>
                <w:sz w:val="24"/>
                <w:szCs w:val="24"/>
              </w:rPr>
              <w:t>la decorrenza dei termini di cui all’</w:t>
            </w:r>
            <w:r w:rsidR="003B4A86" w:rsidRPr="009C2605">
              <w:rPr>
                <w:sz w:val="24"/>
                <w:szCs w:val="24"/>
              </w:rPr>
              <w:t xml:space="preserve">art. 134  -  comma </w:t>
            </w:r>
            <w:r w:rsidR="00AD2476" w:rsidRPr="009C2605">
              <w:rPr>
                <w:sz w:val="24"/>
                <w:szCs w:val="24"/>
              </w:rPr>
              <w:t>3</w:t>
            </w:r>
            <w:r w:rsidR="003B4A86" w:rsidRPr="009C2605">
              <w:rPr>
                <w:sz w:val="24"/>
                <w:szCs w:val="24"/>
              </w:rPr>
              <w:t xml:space="preserve"> - </w:t>
            </w:r>
            <w:proofErr w:type="spellStart"/>
            <w:r w:rsidR="003B4A86" w:rsidRPr="009C2605">
              <w:rPr>
                <w:sz w:val="24"/>
                <w:szCs w:val="24"/>
              </w:rPr>
              <w:t>D.Lgs.</w:t>
            </w:r>
            <w:proofErr w:type="spellEnd"/>
            <w:r w:rsidR="003B4A86" w:rsidRPr="009C2605">
              <w:rPr>
                <w:sz w:val="24"/>
                <w:szCs w:val="24"/>
              </w:rPr>
              <w:t xml:space="preserve"> 18.08.2000 n. 267</w:t>
            </w:r>
            <w:r w:rsidR="00AD2476" w:rsidRPr="009C2605">
              <w:rPr>
                <w:sz w:val="24"/>
                <w:szCs w:val="24"/>
              </w:rPr>
              <w:t>.</w:t>
            </w:r>
          </w:p>
          <w:p w:rsidR="00D54C1F" w:rsidRPr="009C2605" w:rsidRDefault="00D54C1F" w:rsidP="009C2605">
            <w:pPr>
              <w:widowControl w:val="0"/>
              <w:ind w:left="546" w:right="23" w:firstLine="4500"/>
              <w:jc w:val="center"/>
              <w:rPr>
                <w:sz w:val="24"/>
                <w:szCs w:val="24"/>
              </w:rPr>
            </w:pPr>
            <w:r w:rsidRPr="009C2605">
              <w:rPr>
                <w:i/>
                <w:iCs/>
                <w:sz w:val="24"/>
                <w:szCs w:val="24"/>
              </w:rPr>
              <w:tab/>
            </w:r>
            <w:r w:rsidRPr="009C2605">
              <w:rPr>
                <w:i/>
                <w:iCs/>
                <w:sz w:val="24"/>
                <w:szCs w:val="24"/>
              </w:rPr>
              <w:tab/>
            </w:r>
          </w:p>
          <w:p w:rsidR="003B4A86" w:rsidRPr="009C2605" w:rsidRDefault="00D54C1F" w:rsidP="009C2605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  <w:r w:rsidRPr="009C2605">
              <w:rPr>
                <w:b/>
                <w:i/>
                <w:sz w:val="24"/>
                <w:szCs w:val="24"/>
              </w:rPr>
              <w:t xml:space="preserve">                 </w:t>
            </w:r>
            <w:r w:rsidR="003B4A86" w:rsidRPr="009C2605">
              <w:rPr>
                <w:b/>
                <w:i/>
                <w:sz w:val="24"/>
                <w:szCs w:val="24"/>
              </w:rPr>
              <w:t xml:space="preserve">                         </w:t>
            </w:r>
            <w:r w:rsidRPr="009C2605">
              <w:rPr>
                <w:b/>
                <w:i/>
                <w:sz w:val="24"/>
                <w:szCs w:val="24"/>
              </w:rPr>
              <w:tab/>
            </w:r>
            <w:r w:rsidRPr="009C2605">
              <w:rPr>
                <w:b/>
                <w:i/>
                <w:sz w:val="24"/>
                <w:szCs w:val="24"/>
              </w:rPr>
              <w:tab/>
            </w:r>
            <w:r w:rsidR="003B4A86" w:rsidRPr="009C2605">
              <w:rPr>
                <w:b/>
                <w:i/>
                <w:sz w:val="24"/>
                <w:szCs w:val="24"/>
              </w:rPr>
              <w:t xml:space="preserve">      </w:t>
            </w:r>
            <w:r w:rsidR="003B4A86" w:rsidRPr="009C2605">
              <w:rPr>
                <w:i/>
                <w:iCs/>
                <w:sz w:val="24"/>
                <w:szCs w:val="24"/>
              </w:rPr>
              <w:t>Il Segretario Comunale</w:t>
            </w:r>
          </w:p>
          <w:p w:rsidR="002D7AEC" w:rsidRDefault="00647696" w:rsidP="002D7AEC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</w:t>
            </w:r>
            <w:r w:rsidR="00D1137B">
              <w:rPr>
                <w:sz w:val="24"/>
                <w:szCs w:val="24"/>
              </w:rPr>
              <w:t xml:space="preserve">                 </w:t>
            </w:r>
            <w:r w:rsidR="001D4BF8">
              <w:rPr>
                <w:sz w:val="24"/>
                <w:szCs w:val="24"/>
              </w:rPr>
              <w:t>______</w:t>
            </w:r>
            <w:r w:rsidR="00D1137B">
              <w:rPr>
                <w:sz w:val="24"/>
                <w:szCs w:val="24"/>
              </w:rPr>
              <w:t xml:space="preserve">___________ </w:t>
            </w:r>
          </w:p>
          <w:p w:rsidR="001D4BF8" w:rsidRPr="007E165B" w:rsidRDefault="001D4BF8" w:rsidP="002D7AEC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D54C1F" w:rsidRDefault="00D54C1F" w:rsidP="00D54C1F">
      <w:pPr>
        <w:widowControl w:val="0"/>
        <w:ind w:right="-55"/>
        <w:jc w:val="center"/>
        <w:rPr>
          <w:b/>
          <w:bCs/>
          <w:i/>
          <w:iCs/>
          <w:color w:val="333399"/>
          <w:sz w:val="22"/>
          <w:szCs w:val="22"/>
        </w:rPr>
      </w:pPr>
    </w:p>
    <w:p w:rsidR="00425513" w:rsidRDefault="00425513" w:rsidP="00D54C1F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</w:p>
    <w:p w:rsidR="00CF0DE1" w:rsidRPr="00081CD4" w:rsidRDefault="00E826AB" w:rsidP="009E7F49">
      <w:pPr>
        <w:widowControl w:val="0"/>
        <w:ind w:left="858" w:right="-601"/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br w:type="page"/>
      </w:r>
      <w:r w:rsidR="00FB2ED0">
        <w:rPr>
          <w:b/>
          <w:noProof/>
          <w:spacing w:val="20"/>
          <w:sz w:val="28"/>
          <w:szCs w:val="28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-114300</wp:posOffset>
            </wp:positionV>
            <wp:extent cx="901700" cy="927100"/>
            <wp:effectExtent l="19050" t="0" r="0" b="0"/>
            <wp:wrapNone/>
            <wp:docPr id="15" name="Immagine 15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38A9">
        <w:rPr>
          <w:b/>
          <w:spacing w:val="20"/>
          <w:sz w:val="36"/>
          <w:szCs w:val="36"/>
        </w:rPr>
        <w:t>C</w:t>
      </w:r>
      <w:r w:rsidR="00CF0DE1" w:rsidRPr="00081CD4">
        <w:rPr>
          <w:b/>
          <w:spacing w:val="20"/>
          <w:sz w:val="36"/>
          <w:szCs w:val="36"/>
        </w:rPr>
        <w:t xml:space="preserve">OMUNE </w:t>
      </w:r>
      <w:proofErr w:type="spellStart"/>
      <w:r w:rsidR="00CF0DE1" w:rsidRPr="00081CD4">
        <w:rPr>
          <w:b/>
          <w:spacing w:val="20"/>
          <w:sz w:val="36"/>
          <w:szCs w:val="36"/>
        </w:rPr>
        <w:t>DI</w:t>
      </w:r>
      <w:proofErr w:type="spellEnd"/>
      <w:r w:rsidR="00CF0DE1" w:rsidRPr="00081CD4">
        <w:rPr>
          <w:b/>
          <w:spacing w:val="20"/>
          <w:sz w:val="36"/>
          <w:szCs w:val="36"/>
        </w:rPr>
        <w:t xml:space="preserve"> MONASTEROLO </w:t>
      </w:r>
      <w:proofErr w:type="spellStart"/>
      <w:r w:rsidR="00CF0DE1" w:rsidRPr="00081CD4">
        <w:rPr>
          <w:b/>
          <w:spacing w:val="20"/>
          <w:sz w:val="36"/>
          <w:szCs w:val="36"/>
        </w:rPr>
        <w:t>DI</w:t>
      </w:r>
      <w:proofErr w:type="spellEnd"/>
      <w:r w:rsidR="00CF0DE1" w:rsidRPr="00081CD4">
        <w:rPr>
          <w:b/>
          <w:spacing w:val="20"/>
          <w:sz w:val="36"/>
          <w:szCs w:val="36"/>
        </w:rPr>
        <w:t xml:space="preserve"> SAVIGLIANO</w:t>
      </w:r>
    </w:p>
    <w:p w:rsidR="00CF0DE1" w:rsidRPr="0043236A" w:rsidRDefault="00990920" w:rsidP="00CF0DE1">
      <w:pPr>
        <w:widowControl w:val="0"/>
        <w:ind w:left="1080"/>
        <w:jc w:val="center"/>
        <w:rPr>
          <w:spacing w:val="52"/>
          <w:sz w:val="28"/>
          <w:szCs w:val="28"/>
        </w:rPr>
      </w:pPr>
      <w:r w:rsidRPr="00990920">
        <w:rPr>
          <w:rFonts w:ascii="Arial" w:hAnsi="Arial"/>
          <w:b/>
          <w:noProof/>
          <w:sz w:val="22"/>
          <w:szCs w:val="22"/>
        </w:rPr>
        <w:pict>
          <v:rect id="_x0000_s1038" style="position:absolute;left:0;text-align:left;margin-left:376.85pt;margin-top:10.65pt;width:106.55pt;height:135pt;z-index:251656192">
            <v:textbox style="mso-next-textbox:#_x0000_s1038">
              <w:txbxContent>
                <w:p w:rsidR="0084029D" w:rsidRPr="006D6F38" w:rsidRDefault="0084029D" w:rsidP="00CF0DE1">
                  <w:pPr>
                    <w:pBdr>
                      <w:top w:val="inset" w:sz="6" w:space="1" w:color="auto"/>
                      <w:left w:val="inset" w:sz="6" w:space="4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6D6F38">
                    <w:rPr>
                      <w:rFonts w:ascii="Book Antiqua" w:hAnsi="Book Antiqua"/>
                      <w:b/>
                      <w:sz w:val="32"/>
                      <w:szCs w:val="32"/>
                    </w:rPr>
                    <w:t xml:space="preserve">C O P I A </w:t>
                  </w:r>
                </w:p>
                <w:p w:rsidR="0084029D" w:rsidRDefault="0084029D" w:rsidP="00CF0DE1">
                  <w:pPr>
                    <w:pBdr>
                      <w:top w:val="inset" w:sz="6" w:space="1" w:color="auto"/>
                      <w:left w:val="inset" w:sz="6" w:space="4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sz w:val="22"/>
                    </w:rPr>
                  </w:pPr>
                  <w:r w:rsidRPr="00455B94">
                    <w:rPr>
                      <w:sz w:val="22"/>
                    </w:rPr>
                    <w:t>DELIBERAZIONE</w:t>
                  </w:r>
                </w:p>
                <w:p w:rsidR="0084029D" w:rsidRPr="00F172A8" w:rsidRDefault="0084029D" w:rsidP="00CF0DE1">
                  <w:pPr>
                    <w:pBdr>
                      <w:top w:val="inset" w:sz="6" w:space="1" w:color="auto"/>
                      <w:left w:val="inset" w:sz="6" w:space="4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84029D" w:rsidRDefault="0084029D" w:rsidP="00CF0DE1">
                  <w:pPr>
                    <w:pBdr>
                      <w:top w:val="inset" w:sz="6" w:space="1" w:color="auto"/>
                      <w:left w:val="inset" w:sz="6" w:space="4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40"/>
                    </w:rPr>
                  </w:pPr>
                  <w:r>
                    <w:rPr>
                      <w:b/>
                      <w:i/>
                      <w:sz w:val="40"/>
                    </w:rPr>
                    <w:t xml:space="preserve">N. </w:t>
                  </w:r>
                  <w:r>
                    <w:rPr>
                      <w:b/>
                      <w:i/>
                      <w:sz w:val="40"/>
                    </w:rPr>
                    <w:fldChar w:fldCharType="begin"/>
                  </w:r>
                  <w:r>
                    <w:rPr>
                      <w:b/>
                      <w:i/>
                      <w:sz w:val="40"/>
                    </w:rPr>
                    <w:instrText xml:space="preserve"> MERGEFIELD "Del_n" </w:instrText>
                  </w:r>
                  <w:r>
                    <w:rPr>
                      <w:b/>
                      <w:i/>
                      <w:sz w:val="40"/>
                    </w:rPr>
                    <w:fldChar w:fldCharType="separate"/>
                  </w:r>
                  <w:r w:rsidR="0010600F" w:rsidRPr="00411B07">
                    <w:rPr>
                      <w:b/>
                      <w:i/>
                      <w:noProof/>
                      <w:sz w:val="40"/>
                    </w:rPr>
                    <w:t>81</w:t>
                  </w:r>
                  <w:r>
                    <w:rPr>
                      <w:b/>
                      <w:i/>
                      <w:sz w:val="40"/>
                    </w:rPr>
                    <w:fldChar w:fldCharType="end"/>
                  </w:r>
                </w:p>
                <w:p w:rsidR="0084029D" w:rsidRPr="00455B94" w:rsidRDefault="0084029D" w:rsidP="00CF0DE1">
                  <w:pPr>
                    <w:tabs>
                      <w:tab w:val="left" w:pos="360"/>
                    </w:tabs>
                    <w:jc w:val="center"/>
                    <w:rPr>
                      <w:b/>
                      <w:i/>
                      <w:sz w:val="10"/>
                    </w:rPr>
                  </w:pPr>
                </w:p>
              </w:txbxContent>
            </v:textbox>
          </v:rect>
        </w:pict>
      </w:r>
      <w:r w:rsidR="00CF0DE1" w:rsidRPr="0043236A">
        <w:rPr>
          <w:spacing w:val="52"/>
          <w:sz w:val="28"/>
          <w:szCs w:val="28"/>
        </w:rPr>
        <w:t>Provincia di Cuneo</w:t>
      </w:r>
    </w:p>
    <w:p w:rsidR="00CF0DE1" w:rsidRPr="002C6473" w:rsidRDefault="00CF0DE1" w:rsidP="00CF0DE1">
      <w:pPr>
        <w:widowControl w:val="0"/>
        <w:ind w:left="1080"/>
        <w:jc w:val="center"/>
        <w:rPr>
          <w:spacing w:val="52"/>
          <w:sz w:val="22"/>
          <w:szCs w:val="22"/>
        </w:rPr>
      </w:pPr>
    </w:p>
    <w:p w:rsidR="00CF0DE1" w:rsidRPr="002C6473" w:rsidRDefault="00CF0DE1" w:rsidP="00CF0DE1">
      <w:pPr>
        <w:widowControl w:val="0"/>
        <w:ind w:left="2835" w:hanging="2835"/>
        <w:rPr>
          <w:sz w:val="22"/>
          <w:szCs w:val="22"/>
        </w:rPr>
      </w:pPr>
    </w:p>
    <w:p w:rsidR="00CF0DE1" w:rsidRPr="002C6473" w:rsidRDefault="00CF0DE1" w:rsidP="00CF0DE1">
      <w:pPr>
        <w:widowControl w:val="0"/>
        <w:ind w:left="2835" w:hanging="2835"/>
        <w:rPr>
          <w:sz w:val="22"/>
          <w:szCs w:val="22"/>
        </w:rPr>
      </w:pPr>
    </w:p>
    <w:p w:rsidR="00CF0DE1" w:rsidRPr="002C6473" w:rsidRDefault="00CF0DE1" w:rsidP="00CF0DE1">
      <w:pPr>
        <w:widowControl w:val="0"/>
        <w:rPr>
          <w:rFonts w:ascii="Arial" w:hAnsi="Arial"/>
          <w:b/>
          <w:sz w:val="22"/>
          <w:szCs w:val="22"/>
        </w:rPr>
      </w:pPr>
      <w:r w:rsidRPr="0043236A">
        <w:rPr>
          <w:spacing w:val="14"/>
          <w:sz w:val="32"/>
          <w:szCs w:val="32"/>
        </w:rPr>
        <w:t>Verbale di deliberazione della Giunta Comunale</w:t>
      </w:r>
    </w:p>
    <w:p w:rsidR="0006102C" w:rsidRDefault="0006102C" w:rsidP="00CF0DE1">
      <w:pPr>
        <w:widowControl w:val="0"/>
        <w:rPr>
          <w:rFonts w:ascii="Arial" w:hAnsi="Arial"/>
          <w:b/>
          <w:sz w:val="22"/>
          <w:szCs w:val="22"/>
        </w:rPr>
      </w:pPr>
    </w:p>
    <w:p w:rsidR="0006102C" w:rsidRDefault="0006102C" w:rsidP="00CF0DE1">
      <w:pPr>
        <w:widowControl w:val="0"/>
        <w:rPr>
          <w:rFonts w:ascii="Arial" w:hAnsi="Arial"/>
          <w:b/>
          <w:sz w:val="22"/>
          <w:szCs w:val="22"/>
        </w:rPr>
      </w:pPr>
    </w:p>
    <w:p w:rsidR="00CF0DE1" w:rsidRPr="00FB38B9" w:rsidRDefault="00CF0DE1" w:rsidP="0010600F">
      <w:pPr>
        <w:widowControl w:val="0"/>
        <w:tabs>
          <w:tab w:val="left" w:pos="0"/>
          <w:tab w:val="left" w:pos="6946"/>
        </w:tabs>
        <w:spacing w:line="360" w:lineRule="auto"/>
        <w:ind w:left="1701" w:right="2125" w:hanging="1701"/>
        <w:rPr>
          <w:bCs/>
          <w:color w:val="000000"/>
          <w:sz w:val="22"/>
          <w:szCs w:val="22"/>
        </w:rPr>
      </w:pPr>
      <w:r w:rsidRPr="002C6473">
        <w:rPr>
          <w:b/>
          <w:spacing w:val="40"/>
          <w:sz w:val="22"/>
          <w:szCs w:val="22"/>
        </w:rPr>
        <w:t>OGGETTO:</w:t>
      </w:r>
      <w:r w:rsidR="00430014">
        <w:rPr>
          <w:b/>
          <w:spacing w:val="40"/>
          <w:sz w:val="22"/>
          <w:szCs w:val="22"/>
        </w:rPr>
        <w:t xml:space="preserve"> </w:t>
      </w:r>
      <w:r w:rsidR="00990920" w:rsidRPr="00FB38B9">
        <w:rPr>
          <w:b/>
          <w:spacing w:val="40"/>
          <w:sz w:val="22"/>
          <w:szCs w:val="22"/>
        </w:rPr>
        <w:fldChar w:fldCharType="begin"/>
      </w:r>
      <w:r w:rsidRPr="00FB38B9">
        <w:rPr>
          <w:b/>
          <w:spacing w:val="40"/>
          <w:sz w:val="22"/>
          <w:szCs w:val="22"/>
        </w:rPr>
        <w:instrText xml:space="preserve"> MERGEFIELD "Oggetto" </w:instrText>
      </w:r>
      <w:r w:rsidR="00990920" w:rsidRPr="00FB38B9">
        <w:rPr>
          <w:b/>
          <w:spacing w:val="40"/>
          <w:sz w:val="22"/>
          <w:szCs w:val="22"/>
        </w:rPr>
        <w:fldChar w:fldCharType="separate"/>
      </w:r>
      <w:r w:rsidR="0010600F" w:rsidRPr="00411B07">
        <w:rPr>
          <w:b/>
          <w:noProof/>
          <w:spacing w:val="40"/>
          <w:sz w:val="22"/>
          <w:szCs w:val="22"/>
        </w:rPr>
        <w:t>Individuazione dell'area da adibire al posizionamento della pesa a ponte pubblica.</w:t>
      </w:r>
      <w:r w:rsidR="00990920" w:rsidRPr="00FB38B9">
        <w:rPr>
          <w:b/>
          <w:spacing w:val="40"/>
          <w:sz w:val="22"/>
          <w:szCs w:val="22"/>
        </w:rPr>
        <w:fldChar w:fldCharType="end"/>
      </w:r>
    </w:p>
    <w:p w:rsidR="00982F75" w:rsidRDefault="00982F75" w:rsidP="00CF0DE1">
      <w:pPr>
        <w:widowControl w:val="0"/>
        <w:spacing w:line="360" w:lineRule="auto"/>
        <w:rPr>
          <w:sz w:val="24"/>
          <w:szCs w:val="24"/>
        </w:rPr>
      </w:pPr>
    </w:p>
    <w:p w:rsidR="00CF0DE1" w:rsidRPr="000A3B41" w:rsidRDefault="00CF0DE1" w:rsidP="00CF0DE1">
      <w:pPr>
        <w:widowControl w:val="0"/>
        <w:spacing w:line="360" w:lineRule="auto"/>
        <w:rPr>
          <w:sz w:val="24"/>
          <w:szCs w:val="24"/>
        </w:rPr>
      </w:pPr>
      <w:r w:rsidRPr="000A3B41">
        <w:rPr>
          <w:sz w:val="24"/>
          <w:szCs w:val="24"/>
        </w:rPr>
        <w:t xml:space="preserve">L’anno </w:t>
      </w:r>
      <w:r w:rsidR="00990920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"anno" </w:instrText>
      </w:r>
      <w:r w:rsidR="00990920" w:rsidRPr="000A3B41">
        <w:rPr>
          <w:b/>
          <w:sz w:val="24"/>
          <w:szCs w:val="24"/>
        </w:rPr>
        <w:fldChar w:fldCharType="separate"/>
      </w:r>
      <w:r w:rsidR="0010600F" w:rsidRPr="00411B07">
        <w:rPr>
          <w:b/>
          <w:noProof/>
          <w:sz w:val="24"/>
          <w:szCs w:val="24"/>
        </w:rPr>
        <w:t>2012</w:t>
      </w:r>
      <w:r w:rsidR="00990920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addì </w:t>
      </w:r>
      <w:r w:rsidR="00990920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"giorno" </w:instrText>
      </w:r>
      <w:r w:rsidR="00990920" w:rsidRPr="000A3B41">
        <w:rPr>
          <w:b/>
          <w:sz w:val="24"/>
          <w:szCs w:val="24"/>
        </w:rPr>
        <w:fldChar w:fldCharType="separate"/>
      </w:r>
      <w:r w:rsidR="0010600F" w:rsidRPr="00411B07">
        <w:rPr>
          <w:b/>
          <w:noProof/>
          <w:sz w:val="24"/>
          <w:szCs w:val="24"/>
        </w:rPr>
        <w:t>quattro</w:t>
      </w:r>
      <w:r w:rsidR="00990920" w:rsidRPr="000A3B41">
        <w:rPr>
          <w:b/>
          <w:sz w:val="24"/>
          <w:szCs w:val="24"/>
        </w:rPr>
        <w:fldChar w:fldCharType="end"/>
      </w:r>
      <w:r w:rsidRPr="000A3B41">
        <w:rPr>
          <w:b/>
          <w:sz w:val="24"/>
          <w:szCs w:val="24"/>
        </w:rPr>
        <w:t xml:space="preserve"> </w:t>
      </w:r>
      <w:r w:rsidRPr="000A3B41">
        <w:rPr>
          <w:sz w:val="24"/>
          <w:szCs w:val="24"/>
        </w:rPr>
        <w:t xml:space="preserve">del mese di </w:t>
      </w:r>
      <w:r w:rsidR="00990920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"mese" </w:instrText>
      </w:r>
      <w:r w:rsidR="00990920" w:rsidRPr="000A3B41">
        <w:rPr>
          <w:b/>
          <w:sz w:val="24"/>
          <w:szCs w:val="24"/>
        </w:rPr>
        <w:fldChar w:fldCharType="separate"/>
      </w:r>
      <w:r w:rsidR="0010600F" w:rsidRPr="00411B07">
        <w:rPr>
          <w:b/>
          <w:noProof/>
          <w:sz w:val="24"/>
          <w:szCs w:val="24"/>
        </w:rPr>
        <w:t>ottobre</w:t>
      </w:r>
      <w:r w:rsidR="00990920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alle ore </w:t>
      </w:r>
      <w:r w:rsidR="00990920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"ora" </w:instrText>
      </w:r>
      <w:r w:rsidR="00990920" w:rsidRPr="000A3B41">
        <w:rPr>
          <w:b/>
          <w:sz w:val="24"/>
          <w:szCs w:val="24"/>
        </w:rPr>
        <w:fldChar w:fldCharType="separate"/>
      </w:r>
      <w:r w:rsidR="0010600F" w:rsidRPr="00411B07">
        <w:rPr>
          <w:b/>
          <w:noProof/>
          <w:sz w:val="24"/>
          <w:szCs w:val="24"/>
        </w:rPr>
        <w:t>8,30</w:t>
      </w:r>
      <w:r w:rsidR="00990920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nella sala delle adunanze.</w:t>
      </w:r>
    </w:p>
    <w:p w:rsidR="00CF0DE1" w:rsidRPr="000A3B41" w:rsidRDefault="00CF0DE1" w:rsidP="00CF0DE1">
      <w:pPr>
        <w:widowControl w:val="0"/>
        <w:spacing w:line="360" w:lineRule="auto"/>
        <w:ind w:firstLine="708"/>
        <w:rPr>
          <w:sz w:val="24"/>
          <w:szCs w:val="24"/>
        </w:rPr>
      </w:pPr>
    </w:p>
    <w:p w:rsidR="00CF0DE1" w:rsidRPr="000A3B41" w:rsidRDefault="00CF0DE1" w:rsidP="00CF0DE1">
      <w:pPr>
        <w:widowControl w:val="0"/>
        <w:spacing w:line="360" w:lineRule="auto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 xml:space="preserve">Previa l’osservanza di tutte le formalità prescritte dalla vigente legge vennero oggi convocati a seduta i componenti </w:t>
      </w:r>
      <w:smartTag w:uri="urn:schemas-microsoft-com:office:cs:smarttags" w:element="NumConv6p6">
        <w:smartTagPr>
          <w:attr w:name="ProductID" w:val="la Giunta Comunale."/>
        </w:smartTagPr>
        <w:r w:rsidRPr="000A3B41">
          <w:rPr>
            <w:sz w:val="24"/>
            <w:szCs w:val="24"/>
          </w:rPr>
          <w:t>la Giunta Comunale.</w:t>
        </w:r>
      </w:smartTag>
    </w:p>
    <w:p w:rsidR="00CF0DE1" w:rsidRPr="000A3B41" w:rsidRDefault="00CF0DE1" w:rsidP="00CF0DE1">
      <w:pPr>
        <w:widowControl w:val="0"/>
        <w:spacing w:line="360" w:lineRule="auto"/>
        <w:rPr>
          <w:sz w:val="24"/>
          <w:szCs w:val="24"/>
        </w:rPr>
      </w:pPr>
      <w:r w:rsidRPr="000A3B41">
        <w:rPr>
          <w:sz w:val="24"/>
          <w:szCs w:val="24"/>
        </w:rPr>
        <w:tab/>
        <w:t>All’appello risultano: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</w:tblBorders>
        <w:tblLook w:val="00BF"/>
      </w:tblPr>
      <w:tblGrid>
        <w:gridCol w:w="633"/>
        <w:gridCol w:w="2732"/>
        <w:gridCol w:w="1340"/>
        <w:gridCol w:w="2324"/>
        <w:gridCol w:w="2258"/>
      </w:tblGrid>
      <w:tr w:rsidR="00B36076" w:rsidRPr="00F33413">
        <w:trPr>
          <w:trHeight w:val="450"/>
        </w:trPr>
        <w:tc>
          <w:tcPr>
            <w:tcW w:w="4788" w:type="dxa"/>
            <w:gridSpan w:val="3"/>
            <w:tcBorders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Presente</w:t>
            </w:r>
          </w:p>
        </w:tc>
        <w:tc>
          <w:tcPr>
            <w:tcW w:w="2323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Assente</w:t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1"/>
                <w:attr w:name="sch" w:val="1"/>
              </w:smartTagPr>
              <w:r w:rsidRPr="00F33413">
                <w:rPr>
                  <w:sz w:val="24"/>
                  <w:szCs w:val="24"/>
                </w:rPr>
                <w:t>1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CAVAGLIA’ Marco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Sindaco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"Cavaglià_presente"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"Cavaglià_assente"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2"/>
                <w:attr w:name="sch" w:val="1"/>
              </w:smartTagPr>
              <w:r w:rsidRPr="00F33413">
                <w:rPr>
                  <w:sz w:val="24"/>
                  <w:szCs w:val="24"/>
                </w:rPr>
                <w:t>2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RASPO Andrea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"Raspos_presente"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"Raspos_Assente"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3"/>
                <w:attr w:name="sch" w:val="1"/>
              </w:smartTagPr>
              <w:r w:rsidRPr="00F33413">
                <w:rPr>
                  <w:sz w:val="24"/>
                  <w:szCs w:val="24"/>
                </w:rPr>
                <w:t>3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BOSIO Stefania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"Bosios_presente"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658B0">
              <w:rPr>
                <w:sz w:val="24"/>
                <w:szCs w:val="24"/>
              </w:rPr>
              <w:instrText xml:space="preserve"> MERGEFIELD "Bosios_Assente"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4"/>
                <w:attr w:name="sch" w:val="1"/>
              </w:smartTagPr>
              <w:r w:rsidRPr="00F33413">
                <w:rPr>
                  <w:sz w:val="24"/>
                  <w:szCs w:val="24"/>
                </w:rPr>
                <w:t>4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1D59AF">
              <w:rPr>
                <w:sz w:val="24"/>
                <w:szCs w:val="24"/>
              </w:rPr>
              <w:t>ISSORE</w:t>
            </w:r>
            <w:r>
              <w:rPr>
                <w:sz w:val="24"/>
                <w:szCs w:val="24"/>
              </w:rPr>
              <w:t xml:space="preserve"> Mirko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"Fissore_presente"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val" w:val="5"/>
                <w:attr w:name="sch" w:val="1"/>
              </w:smartTagPr>
              <w:r w:rsidRPr="00F33413">
                <w:rPr>
                  <w:sz w:val="24"/>
                  <w:szCs w:val="24"/>
                </w:rPr>
                <w:t>5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1D59AF" w:rsidP="00B3607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ALESSO</w:t>
            </w:r>
            <w:r w:rsidR="00B36076">
              <w:rPr>
                <w:sz w:val="24"/>
                <w:szCs w:val="24"/>
              </w:rPr>
              <w:t xml:space="preserve"> Luciano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"Alesso_Presente"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"Alesso_assente"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4788" w:type="dxa"/>
            <w:gridSpan w:val="3"/>
            <w:tcBorders>
              <w:top w:val="single" w:sz="4" w:space="0" w:color="auto"/>
              <w:bottom w:val="nil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F012C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1853BF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990920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1853BF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10600F" w:rsidRPr="00411B07">
              <w:rPr>
                <w:noProof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B36076" w:rsidRPr="00F33413" w:rsidRDefault="00B36076" w:rsidP="00B36076">
      <w:pPr>
        <w:widowControl w:val="0"/>
        <w:spacing w:before="60" w:after="60"/>
        <w:rPr>
          <w:sz w:val="24"/>
          <w:szCs w:val="24"/>
        </w:rPr>
      </w:pPr>
    </w:p>
    <w:p w:rsidR="00CF0DE1" w:rsidRPr="000A3B41" w:rsidRDefault="00CF0DE1" w:rsidP="00081CD4">
      <w:pPr>
        <w:widowControl w:val="0"/>
        <w:spacing w:before="60" w:after="60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>Partecipa all’adunanza l’infrascritto Segretario Comunale</w:t>
      </w:r>
      <w:r w:rsidR="00602346">
        <w:rPr>
          <w:sz w:val="24"/>
          <w:szCs w:val="24"/>
        </w:rPr>
        <w:t>,</w:t>
      </w:r>
      <w:r w:rsidRPr="000A3B41">
        <w:rPr>
          <w:sz w:val="24"/>
          <w:szCs w:val="24"/>
        </w:rPr>
        <w:t xml:space="preserve"> </w:t>
      </w:r>
      <w:r w:rsidR="00602346" w:rsidRPr="00F33413">
        <w:rPr>
          <w:sz w:val="24"/>
          <w:szCs w:val="24"/>
        </w:rPr>
        <w:t>Sig.</w:t>
      </w:r>
      <w:r w:rsidR="00602346">
        <w:rPr>
          <w:sz w:val="24"/>
          <w:szCs w:val="24"/>
        </w:rPr>
        <w:t>ra Negri D.ssa Anna</w:t>
      </w:r>
      <w:r w:rsidRPr="000A3B41">
        <w:rPr>
          <w:sz w:val="24"/>
          <w:szCs w:val="24"/>
        </w:rPr>
        <w:t>, il quale provvede alla redazione del presente verbale.</w:t>
      </w:r>
    </w:p>
    <w:p w:rsidR="00CF0DE1" w:rsidRPr="000A3B41" w:rsidRDefault="00CF0DE1" w:rsidP="00081CD4">
      <w:pPr>
        <w:widowControl w:val="0"/>
        <w:spacing w:before="60" w:after="60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 xml:space="preserve">Essendo legale il numero degli intervenuti, il Sig.  </w:t>
      </w:r>
      <w:r w:rsidR="00946143">
        <w:rPr>
          <w:sz w:val="24"/>
          <w:szCs w:val="24"/>
        </w:rPr>
        <w:t>Cavaglià Ing. Marco</w:t>
      </w:r>
      <w:r w:rsidR="00FF3724">
        <w:rPr>
          <w:sz w:val="24"/>
          <w:szCs w:val="24"/>
        </w:rPr>
        <w:t xml:space="preserve">, </w:t>
      </w:r>
      <w:r w:rsidRPr="000A3B41">
        <w:rPr>
          <w:sz w:val="24"/>
          <w:szCs w:val="24"/>
        </w:rPr>
        <w:t xml:space="preserve">SINDACO </w:t>
      </w:r>
    </w:p>
    <w:p w:rsidR="00CF0DE1" w:rsidRDefault="00CF0DE1" w:rsidP="00081CD4">
      <w:pPr>
        <w:widowControl w:val="0"/>
        <w:spacing w:before="60" w:after="60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ab/>
        <w:t>Assume la presidenza e dichiara aperta la seduta per la trattazione dell’oggetto sopra indicato</w:t>
      </w:r>
    </w:p>
    <w:p w:rsidR="00F50BCD" w:rsidRDefault="00F50BCD" w:rsidP="00F50BCD">
      <w:pPr>
        <w:tabs>
          <w:tab w:val="left" w:pos="709"/>
        </w:tabs>
        <w:suppressAutoHyphens/>
        <w:rPr>
          <w:sz w:val="24"/>
          <w:szCs w:val="24"/>
        </w:rPr>
      </w:pPr>
    </w:p>
    <w:p w:rsidR="000E7B4E" w:rsidRDefault="00CF7F68" w:rsidP="000E7B4E">
      <w:pPr>
        <w:pStyle w:val="Titolo1"/>
        <w:jc w:val="center"/>
      </w:pPr>
      <w:r>
        <w:br w:type="page"/>
      </w:r>
      <w:bookmarkStart w:id="0" w:name="_GoBack"/>
      <w:bookmarkEnd w:id="0"/>
    </w:p>
    <w:p w:rsidR="00DF0D75" w:rsidRDefault="00DF0D75" w:rsidP="00DF0D75">
      <w:pPr>
        <w:jc w:val="center"/>
        <w:rPr>
          <w:rFonts w:asciiTheme="minorHAnsi" w:hAnsiTheme="minorHAnsi"/>
          <w:sz w:val="24"/>
          <w:szCs w:val="24"/>
        </w:rPr>
      </w:pPr>
    </w:p>
    <w:p w:rsidR="00DF0D75" w:rsidRDefault="00DF0D75" w:rsidP="00DF0D75">
      <w:pPr>
        <w:jc w:val="center"/>
        <w:rPr>
          <w:rFonts w:asciiTheme="minorHAnsi" w:hAnsiTheme="minorHAnsi"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>LA GIUNTA COMUNALE</w:t>
      </w:r>
    </w:p>
    <w:p w:rsidR="00DF0D75" w:rsidRDefault="00DF0D75" w:rsidP="00DF0D75">
      <w:pPr>
        <w:jc w:val="center"/>
        <w:rPr>
          <w:rFonts w:asciiTheme="minorHAnsi" w:hAnsiTheme="minorHAnsi"/>
          <w:sz w:val="24"/>
          <w:szCs w:val="24"/>
        </w:rPr>
      </w:pPr>
    </w:p>
    <w:p w:rsidR="00DF0D75" w:rsidRPr="00DF0D75" w:rsidRDefault="00DF0D75" w:rsidP="00DF0D75">
      <w:pPr>
        <w:jc w:val="center"/>
        <w:rPr>
          <w:rFonts w:asciiTheme="minorHAnsi" w:hAnsiTheme="minorHAnsi"/>
          <w:sz w:val="24"/>
          <w:szCs w:val="24"/>
        </w:rPr>
      </w:pPr>
    </w:p>
    <w:p w:rsidR="00DF0D75" w:rsidRDefault="00DF0D75" w:rsidP="00DF0D75">
      <w:pPr>
        <w:rPr>
          <w:rFonts w:asciiTheme="minorHAnsi" w:hAnsiTheme="minorHAnsi"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>Premesso che:</w:t>
      </w:r>
    </w:p>
    <w:p w:rsidR="00DF0D75" w:rsidRPr="00DF0D75" w:rsidRDefault="00DF0D75" w:rsidP="00DF0D75">
      <w:pPr>
        <w:rPr>
          <w:rFonts w:asciiTheme="minorHAnsi" w:hAnsiTheme="minorHAnsi"/>
          <w:sz w:val="24"/>
          <w:szCs w:val="24"/>
        </w:rPr>
      </w:pPr>
    </w:p>
    <w:p w:rsidR="00DF0D75" w:rsidRPr="00DF0D75" w:rsidRDefault="00DF0D75" w:rsidP="00DF0D75">
      <w:pPr>
        <w:pStyle w:val="Paragrafoelenco"/>
        <w:numPr>
          <w:ilvl w:val="0"/>
          <w:numId w:val="16"/>
        </w:numPr>
        <w:spacing w:before="0" w:after="0" w:line="276" w:lineRule="auto"/>
        <w:jc w:val="both"/>
        <w:rPr>
          <w:rFonts w:asciiTheme="minorHAnsi" w:hAnsiTheme="minorHAnsi"/>
        </w:rPr>
      </w:pPr>
      <w:r w:rsidRPr="00DF0D75">
        <w:rPr>
          <w:rFonts w:asciiTheme="minorHAnsi" w:hAnsiTheme="minorHAnsi"/>
        </w:rPr>
        <w:t>Il Consiglio Comunale con deliberazione n. 17 del 30/04/2012 ha approvato variazione di bilancio con la quale è prevista spesa per la realizzazione/spostamento del peso pubblico.</w:t>
      </w:r>
    </w:p>
    <w:p w:rsidR="00DF0D75" w:rsidRDefault="00DF0D75" w:rsidP="00DF0D75">
      <w:pPr>
        <w:pStyle w:val="Paragrafoelenco"/>
        <w:numPr>
          <w:ilvl w:val="0"/>
          <w:numId w:val="16"/>
        </w:numPr>
        <w:spacing w:before="0" w:after="0" w:line="276" w:lineRule="auto"/>
        <w:jc w:val="both"/>
        <w:rPr>
          <w:rFonts w:asciiTheme="minorHAnsi" w:hAnsiTheme="minorHAnsi"/>
        </w:rPr>
      </w:pPr>
      <w:r w:rsidRPr="00DF0D75">
        <w:rPr>
          <w:rFonts w:asciiTheme="minorHAnsi" w:hAnsiTheme="minorHAnsi"/>
        </w:rPr>
        <w:t xml:space="preserve">La Giunta Comunale ha individuato gli obiettivi da realizzare entro l’anno 2012 tra i quali è prevista la realizzazione/spostamento del nuovo peso pubblico. </w:t>
      </w:r>
    </w:p>
    <w:p w:rsidR="00DF0D75" w:rsidRPr="00DF0D75" w:rsidRDefault="00DF0D75" w:rsidP="00DF0D75">
      <w:pPr>
        <w:pStyle w:val="Paragrafoelenco"/>
        <w:numPr>
          <w:ilvl w:val="0"/>
          <w:numId w:val="16"/>
        </w:numPr>
        <w:spacing w:before="0" w:after="0" w:line="276" w:lineRule="auto"/>
        <w:jc w:val="both"/>
        <w:rPr>
          <w:rFonts w:asciiTheme="minorHAnsi" w:hAnsiTheme="minorHAnsi"/>
        </w:rPr>
      </w:pPr>
    </w:p>
    <w:p w:rsidR="00DF0D75" w:rsidRDefault="00DF0D75" w:rsidP="00DF0D75">
      <w:pPr>
        <w:rPr>
          <w:rFonts w:asciiTheme="minorHAnsi" w:hAnsiTheme="minorHAnsi"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>Visto il Concorso di idee per la riqualificazione di Piazza Libertà e Via XXV aprile mediante il quale è stato individuato il progetto rispondente alle previsioni che l’Amministrazione intende realizzare per la risistemazione della piazza, nel quale è prevista l’eliminazione del peso pubblico esistente.</w:t>
      </w:r>
    </w:p>
    <w:p w:rsidR="00DF0D75" w:rsidRPr="00DF0D75" w:rsidRDefault="00DF0D75" w:rsidP="00DF0D75">
      <w:pPr>
        <w:rPr>
          <w:rFonts w:asciiTheme="minorHAnsi" w:hAnsiTheme="minorHAnsi"/>
          <w:sz w:val="24"/>
          <w:szCs w:val="24"/>
        </w:rPr>
      </w:pPr>
    </w:p>
    <w:p w:rsidR="00DF0D75" w:rsidRDefault="00DF0D75" w:rsidP="00DF0D75">
      <w:pPr>
        <w:rPr>
          <w:rFonts w:asciiTheme="minorHAnsi" w:hAnsiTheme="minorHAnsi"/>
          <w:bCs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 xml:space="preserve">Vista la deliberazione della Giunta Comunale n. 67 del 31/07/2012 ad oggetto: “Affidamento incarico di progettazione, direzione lavori e coordinamenti per la sicurezza (art. 89 </w:t>
      </w:r>
      <w:proofErr w:type="spellStart"/>
      <w:r w:rsidRPr="00DF0D75">
        <w:rPr>
          <w:rFonts w:asciiTheme="minorHAnsi" w:hAnsiTheme="minorHAnsi"/>
          <w:sz w:val="24"/>
          <w:szCs w:val="24"/>
        </w:rPr>
        <w:t>D.Lgs.</w:t>
      </w:r>
      <w:proofErr w:type="spellEnd"/>
      <w:r w:rsidRPr="00DF0D75">
        <w:rPr>
          <w:rFonts w:asciiTheme="minorHAnsi" w:hAnsiTheme="minorHAnsi"/>
          <w:sz w:val="24"/>
          <w:szCs w:val="24"/>
        </w:rPr>
        <w:t xml:space="preserve"> 81/2008 e s.m.) per l’intervento di riqualificazione di Piazza Libertà e Via XXV Aprile. Affidamento e approvazione schema di disciplinare di incarico”</w:t>
      </w:r>
      <w:r w:rsidRPr="00DF0D75">
        <w:rPr>
          <w:rFonts w:asciiTheme="minorHAnsi" w:hAnsiTheme="minorHAnsi"/>
          <w:bCs/>
          <w:sz w:val="24"/>
          <w:szCs w:val="24"/>
        </w:rPr>
        <w:t>.</w:t>
      </w:r>
    </w:p>
    <w:p w:rsidR="00DF0D75" w:rsidRPr="00DF0D75" w:rsidRDefault="00DF0D75" w:rsidP="00DF0D75">
      <w:pPr>
        <w:rPr>
          <w:rFonts w:asciiTheme="minorHAnsi" w:hAnsiTheme="minorHAnsi"/>
          <w:bCs/>
          <w:sz w:val="24"/>
          <w:szCs w:val="24"/>
        </w:rPr>
      </w:pPr>
    </w:p>
    <w:p w:rsidR="00DF0D75" w:rsidRDefault="00DF0D75" w:rsidP="00DF0D75">
      <w:pPr>
        <w:rPr>
          <w:rFonts w:asciiTheme="minorHAnsi" w:hAnsiTheme="minorHAnsi"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 xml:space="preserve">Vista la determinazione del responsabile del Servizio Tecnico n. 160 in data 17 settembre 2012 ad oggetto: Affidamento della fornitura di pesa a ponte (e spostamento delle apparecchiature del vecchio peso) per mezzi sino ad 80 t e lunghezza 18 </w:t>
      </w:r>
      <w:proofErr w:type="spellStart"/>
      <w:r w:rsidRPr="00DF0D75">
        <w:rPr>
          <w:rFonts w:asciiTheme="minorHAnsi" w:hAnsiTheme="minorHAnsi"/>
          <w:sz w:val="24"/>
          <w:szCs w:val="24"/>
        </w:rPr>
        <w:t>mt</w:t>
      </w:r>
      <w:proofErr w:type="spellEnd"/>
      <w:r w:rsidRPr="00DF0D75">
        <w:rPr>
          <w:rFonts w:asciiTheme="minorHAnsi" w:hAnsiTheme="minorHAnsi"/>
          <w:sz w:val="24"/>
          <w:szCs w:val="24"/>
        </w:rPr>
        <w:t xml:space="preserve">. </w:t>
      </w:r>
    </w:p>
    <w:p w:rsidR="00DF0D75" w:rsidRPr="00DF0D75" w:rsidRDefault="00DF0D75" w:rsidP="00DF0D75">
      <w:pPr>
        <w:rPr>
          <w:rFonts w:asciiTheme="minorHAnsi" w:hAnsiTheme="minorHAnsi"/>
          <w:sz w:val="24"/>
          <w:szCs w:val="24"/>
        </w:rPr>
      </w:pPr>
    </w:p>
    <w:p w:rsidR="00DF0D75" w:rsidRDefault="00DF0D75" w:rsidP="00DF0D75">
      <w:pPr>
        <w:rPr>
          <w:rFonts w:asciiTheme="minorHAnsi" w:hAnsiTheme="minorHAnsi"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>Vista la relazione illustrativa dell’intervento e gli elaborati che si allegano alla presente (all. A)</w:t>
      </w:r>
      <w:r>
        <w:rPr>
          <w:rFonts w:asciiTheme="minorHAnsi" w:hAnsiTheme="minorHAnsi"/>
          <w:sz w:val="24"/>
          <w:szCs w:val="24"/>
        </w:rPr>
        <w:t>.</w:t>
      </w:r>
    </w:p>
    <w:p w:rsidR="00DF0D75" w:rsidRPr="00DF0D75" w:rsidRDefault="00DF0D75" w:rsidP="00DF0D75">
      <w:pPr>
        <w:rPr>
          <w:rFonts w:asciiTheme="minorHAnsi" w:hAnsiTheme="minorHAnsi"/>
          <w:sz w:val="24"/>
          <w:szCs w:val="24"/>
        </w:rPr>
      </w:pPr>
    </w:p>
    <w:p w:rsidR="00DF0D75" w:rsidRDefault="00DF0D75" w:rsidP="00DF0D75">
      <w:pPr>
        <w:rPr>
          <w:rFonts w:asciiTheme="minorHAnsi" w:hAnsiTheme="minorHAnsi"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>Assunti ai sensi dell'art. 49 comma 1 del D.L.vo n. 267 del 18 agosto 2000, i prescritti pareri in ordine alla regolarità tecnica e contabile della proposta di deliberazione in esame, rilasciati dai Responsabili degli uffici Tecnico e Contabile;</w:t>
      </w:r>
    </w:p>
    <w:p w:rsidR="00DF0D75" w:rsidRPr="00DF0D75" w:rsidRDefault="00DF0D75" w:rsidP="00DF0D75">
      <w:pPr>
        <w:rPr>
          <w:rFonts w:asciiTheme="minorHAnsi" w:hAnsiTheme="minorHAnsi"/>
          <w:sz w:val="24"/>
          <w:szCs w:val="24"/>
        </w:rPr>
      </w:pPr>
    </w:p>
    <w:p w:rsidR="00DF0D75" w:rsidRDefault="00DF0D75" w:rsidP="00DF0D75">
      <w:pPr>
        <w:rPr>
          <w:rFonts w:asciiTheme="minorHAnsi" w:hAnsiTheme="minorHAnsi"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>Ad unanimità di voti favorevoli, resi a norma di legge;</w:t>
      </w:r>
    </w:p>
    <w:p w:rsidR="00DF0D75" w:rsidRPr="00DF0D75" w:rsidRDefault="00DF0D75" w:rsidP="00DF0D75">
      <w:pPr>
        <w:rPr>
          <w:rFonts w:asciiTheme="minorHAnsi" w:hAnsiTheme="minorHAnsi"/>
          <w:sz w:val="24"/>
          <w:szCs w:val="24"/>
        </w:rPr>
      </w:pPr>
    </w:p>
    <w:p w:rsidR="00DF0D75" w:rsidRDefault="00DF0D75" w:rsidP="00DF0D75">
      <w:pPr>
        <w:jc w:val="center"/>
        <w:rPr>
          <w:rFonts w:asciiTheme="minorHAnsi" w:hAnsiTheme="minorHAnsi"/>
          <w:sz w:val="24"/>
          <w:szCs w:val="24"/>
        </w:rPr>
      </w:pPr>
      <w:r w:rsidRPr="00DF0D75">
        <w:rPr>
          <w:rFonts w:asciiTheme="minorHAnsi" w:hAnsiTheme="minorHAnsi"/>
          <w:sz w:val="24"/>
          <w:szCs w:val="24"/>
        </w:rPr>
        <w:t>DELIBERA</w:t>
      </w:r>
    </w:p>
    <w:p w:rsidR="00DF0D75" w:rsidRPr="00DF0D75" w:rsidRDefault="00DF0D75" w:rsidP="00DF0D75">
      <w:pPr>
        <w:jc w:val="center"/>
        <w:rPr>
          <w:rFonts w:asciiTheme="minorHAnsi" w:hAnsiTheme="minorHAnsi"/>
          <w:sz w:val="24"/>
          <w:szCs w:val="24"/>
        </w:rPr>
      </w:pPr>
    </w:p>
    <w:p w:rsidR="00DF0D75" w:rsidRPr="00DF0D75" w:rsidRDefault="00DF0D75" w:rsidP="00DF0D75">
      <w:pPr>
        <w:pStyle w:val="Paragrafoelenco"/>
        <w:numPr>
          <w:ilvl w:val="0"/>
          <w:numId w:val="15"/>
        </w:numPr>
        <w:spacing w:before="0" w:after="0" w:line="276" w:lineRule="auto"/>
        <w:jc w:val="both"/>
        <w:rPr>
          <w:rFonts w:asciiTheme="minorHAnsi" w:hAnsiTheme="minorHAnsi"/>
        </w:rPr>
      </w:pPr>
      <w:r w:rsidRPr="00DF0D75">
        <w:rPr>
          <w:rFonts w:asciiTheme="minorHAnsi" w:hAnsiTheme="minorHAnsi"/>
        </w:rPr>
        <w:t>Di individuare in Via Motta nel piazzale antistante il cimitero comunale l’area da adibire al posizionamento della pesa a ponte pubblica come individuato negli allegati alla presente deliberazione.</w:t>
      </w:r>
    </w:p>
    <w:p w:rsidR="00DF0D75" w:rsidRPr="00DF0D75" w:rsidRDefault="00DF0D75" w:rsidP="00DF0D75">
      <w:pPr>
        <w:pStyle w:val="Paragrafoelenco"/>
        <w:numPr>
          <w:ilvl w:val="0"/>
          <w:numId w:val="15"/>
        </w:numPr>
        <w:spacing w:before="0" w:after="0" w:line="276" w:lineRule="auto"/>
        <w:jc w:val="both"/>
        <w:rPr>
          <w:rFonts w:asciiTheme="minorHAnsi" w:hAnsiTheme="minorHAnsi"/>
        </w:rPr>
      </w:pPr>
      <w:r w:rsidRPr="00DF0D75">
        <w:rPr>
          <w:rFonts w:asciiTheme="minorHAnsi" w:hAnsiTheme="minorHAnsi"/>
        </w:rPr>
        <w:t>Di demandare all’ufficio tecnico comunale le successive fasi di affidamento delle opere di supporto all’istallazione della suindicata opera.</w:t>
      </w:r>
    </w:p>
    <w:p w:rsidR="00DF0D75" w:rsidRPr="00DF0D75" w:rsidRDefault="00DF0D75" w:rsidP="00DF0D75">
      <w:pPr>
        <w:pStyle w:val="Paragrafoelenco"/>
        <w:numPr>
          <w:ilvl w:val="0"/>
          <w:numId w:val="15"/>
        </w:numPr>
        <w:spacing w:before="0" w:after="0" w:line="276" w:lineRule="auto"/>
        <w:jc w:val="both"/>
        <w:rPr>
          <w:rFonts w:asciiTheme="minorHAnsi" w:hAnsiTheme="minorHAnsi"/>
        </w:rPr>
      </w:pPr>
      <w:r w:rsidRPr="00DF0D75">
        <w:rPr>
          <w:rFonts w:asciiTheme="minorHAnsi" w:hAnsiTheme="minorHAnsi"/>
        </w:rPr>
        <w:t>Di demandare all’ufficio Ragioneria la registrazione dell’impegno di spesa.</w:t>
      </w:r>
    </w:p>
    <w:p w:rsidR="00DF0D75" w:rsidRPr="00DF0D75" w:rsidRDefault="00DF0D75" w:rsidP="00DF0D75">
      <w:pPr>
        <w:rPr>
          <w:rFonts w:asciiTheme="minorHAnsi" w:hAnsiTheme="minorHAnsi"/>
          <w:sz w:val="24"/>
          <w:szCs w:val="24"/>
        </w:rPr>
      </w:pPr>
    </w:p>
    <w:p w:rsidR="00E808C6" w:rsidRPr="00DF0D75" w:rsidRDefault="00E808C6" w:rsidP="00DF0D75">
      <w:pPr>
        <w:rPr>
          <w:rFonts w:asciiTheme="minorHAnsi" w:hAnsiTheme="minorHAnsi"/>
          <w:b/>
          <w:bCs/>
          <w:sz w:val="24"/>
          <w:szCs w:val="24"/>
        </w:rPr>
      </w:pPr>
    </w:p>
    <w:p w:rsidR="00E808C6" w:rsidRPr="00DF0D75" w:rsidRDefault="00E808C6" w:rsidP="00DF0D75">
      <w:pPr>
        <w:rPr>
          <w:rFonts w:asciiTheme="minorHAnsi" w:hAnsiTheme="minorHAnsi"/>
          <w:b/>
          <w:bCs/>
          <w:sz w:val="24"/>
          <w:szCs w:val="24"/>
        </w:rPr>
      </w:pPr>
    </w:p>
    <w:p w:rsidR="00DF0D75" w:rsidRPr="00F5176F" w:rsidRDefault="00DF0D75" w:rsidP="002E096C">
      <w:pPr>
        <w:rPr>
          <w:rFonts w:cs="Calibri"/>
          <w:sz w:val="22"/>
        </w:rPr>
      </w:pPr>
    </w:p>
    <w:tbl>
      <w:tblPr>
        <w:tblW w:w="9720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F0D75" w:rsidRPr="00F5176F" w:rsidTr="00C76CEC">
        <w:tc>
          <w:tcPr>
            <w:tcW w:w="9720" w:type="dxa"/>
            <w:tcBorders>
              <w:top w:val="double" w:sz="6" w:space="0" w:color="auto"/>
              <w:bottom w:val="double" w:sz="6" w:space="0" w:color="auto"/>
            </w:tcBorders>
          </w:tcPr>
          <w:p w:rsidR="00DF0D75" w:rsidRPr="00F5176F" w:rsidRDefault="00DF0D75" w:rsidP="00C76CEC">
            <w:pPr>
              <w:jc w:val="center"/>
              <w:rPr>
                <w:rFonts w:cs="Calibri"/>
                <w:sz w:val="24"/>
                <w:szCs w:val="24"/>
              </w:rPr>
            </w:pPr>
            <w:r w:rsidRPr="00F5176F">
              <w:rPr>
                <w:rFonts w:cs="Calibri"/>
                <w:sz w:val="24"/>
                <w:szCs w:val="24"/>
              </w:rPr>
              <w:t xml:space="preserve">Ai sensi dell’art. 49 del D. </w:t>
            </w:r>
            <w:proofErr w:type="spellStart"/>
            <w:r w:rsidRPr="00F5176F">
              <w:rPr>
                <w:rFonts w:cs="Calibri"/>
                <w:sz w:val="24"/>
                <w:szCs w:val="24"/>
              </w:rPr>
              <w:t>Lgs</w:t>
            </w:r>
            <w:proofErr w:type="spellEnd"/>
            <w:r w:rsidRPr="00F5176F">
              <w:rPr>
                <w:rFonts w:cs="Calibri"/>
                <w:sz w:val="24"/>
                <w:szCs w:val="24"/>
              </w:rPr>
              <w:t>. 18 agosto 2000 n. 267</w:t>
            </w:r>
          </w:p>
          <w:p w:rsidR="00DF0D75" w:rsidRPr="00F5176F" w:rsidRDefault="00DF0D75" w:rsidP="00C76CEC">
            <w:pPr>
              <w:jc w:val="center"/>
              <w:rPr>
                <w:rFonts w:cs="Calibri"/>
                <w:sz w:val="24"/>
                <w:szCs w:val="24"/>
              </w:rPr>
            </w:pPr>
            <w:r w:rsidRPr="00F5176F">
              <w:rPr>
                <w:rFonts w:cs="Calibri"/>
                <w:sz w:val="24"/>
                <w:szCs w:val="24"/>
              </w:rPr>
              <w:t>in ordine alla regolarità tecnica si esprime parere:</w:t>
            </w:r>
          </w:p>
          <w:p w:rsidR="00DF0D75" w:rsidRPr="00F5176F" w:rsidRDefault="00DF0D75" w:rsidP="00C76CEC">
            <w:pPr>
              <w:pStyle w:val="Titolo4"/>
              <w:rPr>
                <w:rFonts w:asciiTheme="minorHAnsi" w:hAnsiTheme="minorHAnsi" w:cs="Calibri"/>
                <w:sz w:val="20"/>
                <w:szCs w:val="24"/>
              </w:rPr>
            </w:pPr>
            <w:r w:rsidRPr="00F5176F">
              <w:rPr>
                <w:rFonts w:asciiTheme="minorHAnsi" w:hAnsiTheme="minorHAnsi" w:cs="Calibri"/>
                <w:sz w:val="24"/>
                <w:szCs w:val="24"/>
              </w:rPr>
              <w:t>FAVOREVOLE</w:t>
            </w:r>
          </w:p>
        </w:tc>
      </w:tr>
      <w:tr w:rsidR="00DF0D75" w:rsidRPr="00F5176F" w:rsidTr="00C76CEC">
        <w:tc>
          <w:tcPr>
            <w:tcW w:w="9720" w:type="dxa"/>
            <w:tcBorders>
              <w:top w:val="nil"/>
              <w:bottom w:val="double" w:sz="6" w:space="0" w:color="auto"/>
            </w:tcBorders>
          </w:tcPr>
          <w:p w:rsidR="00DF0D75" w:rsidRPr="00F5176F" w:rsidRDefault="00DF0D75" w:rsidP="00C76CEC">
            <w:pPr>
              <w:pStyle w:val="Titolo5"/>
              <w:jc w:val="center"/>
              <w:rPr>
                <w:rFonts w:asciiTheme="minorHAnsi" w:hAnsiTheme="minorHAnsi" w:cs="Calibri"/>
                <w:szCs w:val="24"/>
              </w:rPr>
            </w:pPr>
          </w:p>
          <w:p w:rsidR="00DF0D75" w:rsidRPr="00F5176F" w:rsidRDefault="00DF0D75" w:rsidP="00C76CEC">
            <w:pPr>
              <w:pStyle w:val="Titolo5"/>
              <w:jc w:val="center"/>
              <w:rPr>
                <w:rFonts w:asciiTheme="minorHAnsi" w:hAnsiTheme="minorHAnsi" w:cs="Calibri"/>
                <w:szCs w:val="24"/>
              </w:rPr>
            </w:pPr>
            <w:r w:rsidRPr="00F5176F">
              <w:rPr>
                <w:rFonts w:asciiTheme="minorHAnsi" w:hAnsiTheme="minorHAnsi" w:cs="Calibri"/>
                <w:sz w:val="22"/>
                <w:szCs w:val="24"/>
              </w:rPr>
              <w:t>IL RESPONSABILE DEL SERVIZIO</w:t>
            </w:r>
          </w:p>
          <w:p w:rsidR="00DF0D75" w:rsidRPr="00F5176F" w:rsidRDefault="00DF0D75" w:rsidP="00C76CEC">
            <w:pPr>
              <w:pStyle w:val="Titolo5"/>
              <w:jc w:val="center"/>
              <w:rPr>
                <w:rFonts w:asciiTheme="minorHAnsi" w:hAnsiTheme="minorHAnsi" w:cs="Calibri"/>
                <w:szCs w:val="24"/>
              </w:rPr>
            </w:pPr>
          </w:p>
          <w:p w:rsidR="00DF0D75" w:rsidRPr="00F5176F" w:rsidRDefault="00F72153" w:rsidP="00C76CEC">
            <w:pPr>
              <w:pStyle w:val="Titolo5"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</w:rPr>
              <w:t xml:space="preserve">F.to </w:t>
            </w:r>
            <w:proofErr w:type="spellStart"/>
            <w:r w:rsidR="00DF0D75" w:rsidRPr="00F5176F">
              <w:rPr>
                <w:rFonts w:asciiTheme="minorHAnsi" w:hAnsiTheme="minorHAnsi" w:cs="Calibri"/>
                <w:sz w:val="22"/>
              </w:rPr>
              <w:t>Cavallera</w:t>
            </w:r>
            <w:proofErr w:type="spellEnd"/>
            <w:r w:rsidR="00DF0D75" w:rsidRPr="00F5176F">
              <w:rPr>
                <w:rFonts w:asciiTheme="minorHAnsi" w:hAnsiTheme="minorHAnsi" w:cs="Calibri"/>
                <w:sz w:val="22"/>
              </w:rPr>
              <w:t xml:space="preserve"> Enrico</w:t>
            </w:r>
          </w:p>
        </w:tc>
      </w:tr>
    </w:tbl>
    <w:p w:rsidR="00DF0D75" w:rsidRPr="00F5176F" w:rsidRDefault="00DF0D75" w:rsidP="002E096C">
      <w:pPr>
        <w:jc w:val="center"/>
        <w:rPr>
          <w:rFonts w:cs="Calibri"/>
        </w:rPr>
      </w:pPr>
    </w:p>
    <w:p w:rsidR="00DF0D75" w:rsidRPr="00F5176F" w:rsidRDefault="00DF0D75" w:rsidP="002E096C">
      <w:pPr>
        <w:jc w:val="center"/>
        <w:rPr>
          <w:rFonts w:cs="Calibri"/>
        </w:rPr>
      </w:pPr>
    </w:p>
    <w:p w:rsidR="00DF0D75" w:rsidRPr="00F5176F" w:rsidRDefault="00DF0D75" w:rsidP="002E096C">
      <w:pPr>
        <w:jc w:val="center"/>
        <w:rPr>
          <w:rFonts w:cs="Calibri"/>
        </w:rPr>
      </w:pPr>
    </w:p>
    <w:p w:rsidR="00DF0D75" w:rsidRPr="00F5176F" w:rsidRDefault="00DF0D75" w:rsidP="002E096C">
      <w:pPr>
        <w:jc w:val="center"/>
        <w:rPr>
          <w:rFonts w:cstheme="minorHAnsi"/>
        </w:rPr>
      </w:pPr>
    </w:p>
    <w:tbl>
      <w:tblPr>
        <w:tblW w:w="9720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F0D75" w:rsidRPr="00F5176F" w:rsidTr="00C76CEC">
        <w:tc>
          <w:tcPr>
            <w:tcW w:w="9720" w:type="dxa"/>
            <w:tcBorders>
              <w:top w:val="double" w:sz="6" w:space="0" w:color="auto"/>
              <w:bottom w:val="double" w:sz="6" w:space="0" w:color="auto"/>
            </w:tcBorders>
          </w:tcPr>
          <w:p w:rsidR="00DF0D75" w:rsidRPr="00F5176F" w:rsidRDefault="00DF0D75" w:rsidP="00C76CEC">
            <w:pPr>
              <w:jc w:val="center"/>
              <w:rPr>
                <w:rFonts w:cstheme="minorHAnsi"/>
                <w:sz w:val="22"/>
              </w:rPr>
            </w:pPr>
            <w:r w:rsidRPr="00F5176F">
              <w:rPr>
                <w:rFonts w:cstheme="minorHAnsi"/>
                <w:sz w:val="22"/>
              </w:rPr>
              <w:t xml:space="preserve">Ai sensi dell’art. 49 del D. </w:t>
            </w:r>
            <w:proofErr w:type="spellStart"/>
            <w:r w:rsidRPr="00F5176F">
              <w:rPr>
                <w:rFonts w:cstheme="minorHAnsi"/>
                <w:sz w:val="22"/>
              </w:rPr>
              <w:t>Lgs</w:t>
            </w:r>
            <w:proofErr w:type="spellEnd"/>
            <w:r w:rsidRPr="00F5176F">
              <w:rPr>
                <w:rFonts w:cstheme="minorHAnsi"/>
                <w:sz w:val="22"/>
              </w:rPr>
              <w:t>. 18 agosto 2000 n. 267</w:t>
            </w:r>
          </w:p>
          <w:p w:rsidR="00DF0D75" w:rsidRPr="00F5176F" w:rsidRDefault="00DF0D75" w:rsidP="00C76CEC">
            <w:pPr>
              <w:jc w:val="center"/>
              <w:rPr>
                <w:rFonts w:cstheme="minorHAnsi"/>
                <w:sz w:val="22"/>
              </w:rPr>
            </w:pPr>
            <w:r w:rsidRPr="00F5176F">
              <w:rPr>
                <w:rFonts w:cstheme="minorHAnsi"/>
                <w:sz w:val="22"/>
              </w:rPr>
              <w:t>in ordine alla regolarità contabile si esprime parere:</w:t>
            </w:r>
          </w:p>
          <w:p w:rsidR="00DF0D75" w:rsidRPr="00F5176F" w:rsidRDefault="00DF0D75" w:rsidP="00C76CEC">
            <w:pPr>
              <w:pStyle w:val="Titolo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4"/>
              </w:rPr>
            </w:pPr>
            <w:r w:rsidRPr="00F5176F">
              <w:rPr>
                <w:rFonts w:asciiTheme="minorHAnsi" w:hAnsiTheme="minorHAnsi" w:cstheme="minorHAnsi"/>
                <w:b w:val="0"/>
                <w:i w:val="0"/>
                <w:sz w:val="22"/>
                <w:szCs w:val="24"/>
              </w:rPr>
              <w:t>FAVOREVOLE</w:t>
            </w:r>
          </w:p>
        </w:tc>
      </w:tr>
      <w:tr w:rsidR="00DF0D75" w:rsidRPr="00F5176F" w:rsidTr="00C76CEC">
        <w:tc>
          <w:tcPr>
            <w:tcW w:w="9720" w:type="dxa"/>
            <w:tcBorders>
              <w:top w:val="nil"/>
            </w:tcBorders>
          </w:tcPr>
          <w:p w:rsidR="00DF0D75" w:rsidRPr="00F5176F" w:rsidRDefault="00DF0D75" w:rsidP="00C76CEC">
            <w:pPr>
              <w:pStyle w:val="Titolo5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DF0D75" w:rsidRPr="00F5176F" w:rsidRDefault="00DF0D75" w:rsidP="00C76CEC">
            <w:pPr>
              <w:pStyle w:val="Titolo5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F5176F">
              <w:rPr>
                <w:rFonts w:asciiTheme="minorHAnsi" w:hAnsiTheme="minorHAnsi" w:cstheme="minorHAnsi"/>
                <w:sz w:val="22"/>
                <w:szCs w:val="24"/>
              </w:rPr>
              <w:t>IL RESPONSABILE DEL SERVIZIO</w:t>
            </w:r>
          </w:p>
          <w:p w:rsidR="00DF0D75" w:rsidRPr="00F5176F" w:rsidRDefault="00DF0D75" w:rsidP="00C76CEC">
            <w:pPr>
              <w:jc w:val="center"/>
              <w:rPr>
                <w:rFonts w:cstheme="minorHAnsi"/>
                <w:sz w:val="22"/>
              </w:rPr>
            </w:pPr>
          </w:p>
          <w:p w:rsidR="00DF0D75" w:rsidRPr="00F5176F" w:rsidRDefault="00F72153" w:rsidP="00C76CEC">
            <w:pPr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 xml:space="preserve">F.to </w:t>
            </w:r>
            <w:proofErr w:type="spellStart"/>
            <w:r w:rsidR="00DF0D75" w:rsidRPr="00F5176F">
              <w:rPr>
                <w:rFonts w:cstheme="minorHAnsi"/>
                <w:sz w:val="22"/>
              </w:rPr>
              <w:t>Bonetto</w:t>
            </w:r>
            <w:proofErr w:type="spellEnd"/>
            <w:r w:rsidR="00DF0D75" w:rsidRPr="00F5176F">
              <w:rPr>
                <w:rFonts w:cstheme="minorHAnsi"/>
                <w:sz w:val="22"/>
              </w:rPr>
              <w:t xml:space="preserve"> Laura</w:t>
            </w:r>
          </w:p>
        </w:tc>
      </w:tr>
    </w:tbl>
    <w:p w:rsidR="00DF0D75" w:rsidRPr="00165569" w:rsidRDefault="00DF0D75" w:rsidP="002E096C">
      <w:pPr>
        <w:rPr>
          <w:rFonts w:cstheme="minorHAnsi"/>
        </w:rPr>
      </w:pPr>
    </w:p>
    <w:p w:rsidR="00E808C6" w:rsidRPr="00DF0D75" w:rsidRDefault="00E808C6" w:rsidP="00DF0D75">
      <w:pPr>
        <w:rPr>
          <w:rFonts w:asciiTheme="minorHAnsi" w:hAnsiTheme="minorHAnsi"/>
          <w:b/>
          <w:bCs/>
          <w:sz w:val="24"/>
          <w:szCs w:val="24"/>
        </w:rPr>
      </w:pPr>
    </w:p>
    <w:p w:rsidR="00E808C6" w:rsidRPr="00DF0D75" w:rsidRDefault="00E808C6" w:rsidP="00DF0D75">
      <w:pPr>
        <w:rPr>
          <w:rFonts w:asciiTheme="minorHAnsi" w:hAnsiTheme="minorHAnsi"/>
          <w:b/>
          <w:bCs/>
          <w:sz w:val="24"/>
          <w:szCs w:val="24"/>
        </w:rPr>
      </w:pPr>
    </w:p>
    <w:p w:rsidR="00E808C6" w:rsidRPr="00DF0D75" w:rsidRDefault="00E808C6" w:rsidP="00DF0D75">
      <w:pPr>
        <w:rPr>
          <w:rFonts w:asciiTheme="minorHAnsi" w:hAnsiTheme="minorHAnsi"/>
          <w:b/>
          <w:bCs/>
          <w:sz w:val="24"/>
          <w:szCs w:val="24"/>
        </w:rPr>
      </w:pPr>
    </w:p>
    <w:p w:rsidR="00E808C6" w:rsidRPr="00DF0D75" w:rsidRDefault="00E808C6" w:rsidP="00DF0D75">
      <w:pPr>
        <w:rPr>
          <w:rFonts w:asciiTheme="minorHAnsi" w:hAnsiTheme="minorHAnsi"/>
          <w:b/>
          <w:bCs/>
          <w:sz w:val="24"/>
          <w:szCs w:val="24"/>
        </w:rPr>
      </w:pPr>
    </w:p>
    <w:p w:rsidR="00E808C6" w:rsidRPr="00DF0D75" w:rsidRDefault="00E808C6" w:rsidP="00DF0D75">
      <w:pPr>
        <w:rPr>
          <w:rFonts w:asciiTheme="minorHAnsi" w:hAnsiTheme="minorHAnsi"/>
          <w:b/>
          <w:bCs/>
          <w:sz w:val="24"/>
          <w:szCs w:val="24"/>
        </w:rPr>
      </w:pPr>
    </w:p>
    <w:sectPr w:rsidR="00E808C6" w:rsidRPr="00DF0D75" w:rsidSect="005E02FC">
      <w:footerReference w:type="even" r:id="rId9"/>
      <w:pgSz w:w="11907" w:h="16840" w:code="9"/>
      <w:pgMar w:top="1418" w:right="1418" w:bottom="1418" w:left="1418" w:header="720" w:footer="720" w:gutter="0"/>
      <w:pgNumType w:start="1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29D" w:rsidRDefault="0084029D">
      <w:r>
        <w:separator/>
      </w:r>
    </w:p>
  </w:endnote>
  <w:endnote w:type="continuationSeparator" w:id="0">
    <w:p w:rsidR="0084029D" w:rsidRDefault="00840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9D" w:rsidRDefault="0084029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84029D" w:rsidRDefault="0084029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29D" w:rsidRDefault="0084029D">
      <w:r>
        <w:separator/>
      </w:r>
    </w:p>
  </w:footnote>
  <w:footnote w:type="continuationSeparator" w:id="0">
    <w:p w:rsidR="0084029D" w:rsidRDefault="00840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3.5pt;height:13.5pt" o:bullet="t">
        <v:imagedata r:id="rId1" o:title="BD21329_"/>
      </v:shape>
    </w:pict>
  </w:numPicBullet>
  <w:numPicBullet w:numPicBulletId="1">
    <w:pict>
      <v:shape id="_x0000_i1051" type="#_x0000_t75" style="width:9pt;height:9pt" o:bullet="t">
        <v:imagedata r:id="rId2" o:title="j0115844"/>
      </v:shape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5485B37"/>
    <w:multiLevelType w:val="hybridMultilevel"/>
    <w:tmpl w:val="384A0166"/>
    <w:lvl w:ilvl="0" w:tplc="9342DB72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1F485A98">
      <w:start w:val="5"/>
      <w:numFmt w:val="decimal"/>
      <w:lvlText w:val="%3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0AA874C9"/>
    <w:multiLevelType w:val="hybridMultilevel"/>
    <w:tmpl w:val="C59EFA64"/>
    <w:lvl w:ilvl="0" w:tplc="70AE560A">
      <w:start w:val="1"/>
      <w:numFmt w:val="decimal"/>
      <w:pStyle w:val="Elencopuntato3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BD460C"/>
    <w:multiLevelType w:val="hybridMultilevel"/>
    <w:tmpl w:val="07E42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F8A5A2D"/>
    <w:multiLevelType w:val="hybridMultilevel"/>
    <w:tmpl w:val="7EF04F74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EFE3E99"/>
    <w:multiLevelType w:val="hybridMultilevel"/>
    <w:tmpl w:val="B86806D0"/>
    <w:lvl w:ilvl="0" w:tplc="3ABE160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F47E74"/>
    <w:multiLevelType w:val="hybridMultilevel"/>
    <w:tmpl w:val="05BC7EB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33C706AA"/>
    <w:multiLevelType w:val="hybridMultilevel"/>
    <w:tmpl w:val="788270DC"/>
    <w:lvl w:ilvl="0" w:tplc="09B6EF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367AB2"/>
    <w:multiLevelType w:val="hybridMultilevel"/>
    <w:tmpl w:val="DDE88C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82C03E0"/>
    <w:multiLevelType w:val="hybridMultilevel"/>
    <w:tmpl w:val="C2A6D280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>
    <w:nsid w:val="506C02FE"/>
    <w:multiLevelType w:val="hybridMultilevel"/>
    <w:tmpl w:val="E69EEC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96E4A"/>
    <w:multiLevelType w:val="hybridMultilevel"/>
    <w:tmpl w:val="D990F4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F16C6A"/>
    <w:multiLevelType w:val="hybridMultilevel"/>
    <w:tmpl w:val="7CB24A00"/>
    <w:lvl w:ilvl="0" w:tplc="CD4C5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B602F"/>
    <w:multiLevelType w:val="hybridMultilevel"/>
    <w:tmpl w:val="60B2E404"/>
    <w:lvl w:ilvl="0" w:tplc="CBA062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7C6964"/>
    <w:multiLevelType w:val="hybridMultilevel"/>
    <w:tmpl w:val="F11A28CA"/>
    <w:lvl w:ilvl="0" w:tplc="9342DB72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7E3A26"/>
    <w:multiLevelType w:val="hybridMultilevel"/>
    <w:tmpl w:val="1FD6C2D4"/>
    <w:lvl w:ilvl="0" w:tplc="DDD6DAE0">
      <w:start w:val="9"/>
      <w:numFmt w:val="bullet"/>
      <w:lvlText w:val=""/>
      <w:lvlPicBulletId w:val="1"/>
      <w:lvlJc w:val="left"/>
      <w:pPr>
        <w:ind w:left="360" w:hanging="360"/>
      </w:pPr>
      <w:rPr>
        <w:rFonts w:ascii="Symbol" w:eastAsia="Calibri" w:hAnsi="Symbol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A56FE6"/>
    <w:multiLevelType w:val="hybridMultilevel"/>
    <w:tmpl w:val="562EAB3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1"/>
  </w:num>
  <w:num w:numId="7">
    <w:abstractNumId w:val="16"/>
  </w:num>
  <w:num w:numId="8">
    <w:abstractNumId w:val="1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3"/>
  </w:num>
  <w:num w:numId="12">
    <w:abstractNumId w:val="18"/>
  </w:num>
  <w:num w:numId="13">
    <w:abstractNumId w:val="27"/>
  </w:num>
  <w:num w:numId="14">
    <w:abstractNumId w:val="20"/>
  </w:num>
  <w:num w:numId="15">
    <w:abstractNumId w:val="28"/>
  </w:num>
  <w:num w:numId="16">
    <w:abstractNumId w:val="25"/>
  </w:num>
  <w:numIdMacAtCleanup w:val="3"/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138476888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3" w:checkStyle="1"/>
  <w:activeWritingStyle w:appName="MSWord" w:lang="it-IT" w:vendorID="3" w:dllVersion="517" w:checkStyle="1"/>
  <w:proofState w:spelling="clean"/>
  <w:stylePaneFormatFilter w:val="3F01"/>
  <w:mailMerge>
    <w:mainDocumentType w:val="formLetters"/>
    <w:linkToQuery/>
    <w:dataType w:val="native"/>
    <w:connectString w:val="Provider=Microsoft.ACE.OLEDB.12.0;User ID=Admin;Data Source=X:\TESTI\LILIANA\GIUNTA\Elenco delibera per frontalini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  ORDER BY `Del n` DESC "/>
    <w:dataSource r:id="rId1"/>
    <w:viewMergedData/>
    <w:odso>
      <w:udl w:val="Provider=Microsoft.ACE.OLEDB.12.0;User ID=Admin;Data Source=X:\TESTI\LILIANA\GIUNTA\Elenco delibera per frontalini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3"/>
    </w:odso>
  </w:mailMerge>
  <w:defaultTabStop w:val="709"/>
  <w:hyphenationZone w:val="283"/>
  <w:drawingGridHorizontalSpacing w:val="78"/>
  <w:drawingGridVerticalSpacing w:val="106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7C7"/>
    <w:rsid w:val="00002B42"/>
    <w:rsid w:val="00005210"/>
    <w:rsid w:val="00007AAB"/>
    <w:rsid w:val="000101CC"/>
    <w:rsid w:val="00011C8B"/>
    <w:rsid w:val="0001323E"/>
    <w:rsid w:val="00017C8E"/>
    <w:rsid w:val="000219CD"/>
    <w:rsid w:val="00021CF5"/>
    <w:rsid w:val="0002233F"/>
    <w:rsid w:val="000246E7"/>
    <w:rsid w:val="000300CC"/>
    <w:rsid w:val="00031483"/>
    <w:rsid w:val="000323F1"/>
    <w:rsid w:val="000331B5"/>
    <w:rsid w:val="00035278"/>
    <w:rsid w:val="000403A8"/>
    <w:rsid w:val="00041B76"/>
    <w:rsid w:val="00046F0C"/>
    <w:rsid w:val="00047282"/>
    <w:rsid w:val="00047E99"/>
    <w:rsid w:val="00051A66"/>
    <w:rsid w:val="00051C7A"/>
    <w:rsid w:val="00053409"/>
    <w:rsid w:val="00054864"/>
    <w:rsid w:val="00054E19"/>
    <w:rsid w:val="00055D9C"/>
    <w:rsid w:val="00055F43"/>
    <w:rsid w:val="00056A1A"/>
    <w:rsid w:val="00056EF6"/>
    <w:rsid w:val="00057694"/>
    <w:rsid w:val="000600B9"/>
    <w:rsid w:val="0006102C"/>
    <w:rsid w:val="000633D2"/>
    <w:rsid w:val="0006345B"/>
    <w:rsid w:val="00064705"/>
    <w:rsid w:val="00067EF2"/>
    <w:rsid w:val="000719C9"/>
    <w:rsid w:val="000734A0"/>
    <w:rsid w:val="00074334"/>
    <w:rsid w:val="00075641"/>
    <w:rsid w:val="000760A9"/>
    <w:rsid w:val="00076EE0"/>
    <w:rsid w:val="000801F1"/>
    <w:rsid w:val="00080AB7"/>
    <w:rsid w:val="00080C04"/>
    <w:rsid w:val="00081CD4"/>
    <w:rsid w:val="000824F6"/>
    <w:rsid w:val="000826BD"/>
    <w:rsid w:val="00082AFA"/>
    <w:rsid w:val="00084EB8"/>
    <w:rsid w:val="00085591"/>
    <w:rsid w:val="0009167C"/>
    <w:rsid w:val="0009186C"/>
    <w:rsid w:val="00092276"/>
    <w:rsid w:val="000925A7"/>
    <w:rsid w:val="00092721"/>
    <w:rsid w:val="00092C66"/>
    <w:rsid w:val="00092E34"/>
    <w:rsid w:val="00092FEF"/>
    <w:rsid w:val="0009336F"/>
    <w:rsid w:val="00095146"/>
    <w:rsid w:val="00095540"/>
    <w:rsid w:val="00095B83"/>
    <w:rsid w:val="000A00C3"/>
    <w:rsid w:val="000A010A"/>
    <w:rsid w:val="000A01C2"/>
    <w:rsid w:val="000A45D8"/>
    <w:rsid w:val="000A5AF0"/>
    <w:rsid w:val="000A5CA3"/>
    <w:rsid w:val="000A7EE3"/>
    <w:rsid w:val="000B11E5"/>
    <w:rsid w:val="000B151A"/>
    <w:rsid w:val="000B3EA4"/>
    <w:rsid w:val="000B48A2"/>
    <w:rsid w:val="000B6EEF"/>
    <w:rsid w:val="000B75F9"/>
    <w:rsid w:val="000B76F0"/>
    <w:rsid w:val="000C181E"/>
    <w:rsid w:val="000C2EA8"/>
    <w:rsid w:val="000C6CF0"/>
    <w:rsid w:val="000C77DB"/>
    <w:rsid w:val="000D00B8"/>
    <w:rsid w:val="000D13B5"/>
    <w:rsid w:val="000D3591"/>
    <w:rsid w:val="000D5177"/>
    <w:rsid w:val="000D5710"/>
    <w:rsid w:val="000D62C9"/>
    <w:rsid w:val="000E4691"/>
    <w:rsid w:val="000E7B4E"/>
    <w:rsid w:val="000F3156"/>
    <w:rsid w:val="000F56F0"/>
    <w:rsid w:val="000F5D94"/>
    <w:rsid w:val="0010179C"/>
    <w:rsid w:val="0010216C"/>
    <w:rsid w:val="0010241E"/>
    <w:rsid w:val="00103650"/>
    <w:rsid w:val="00103CDB"/>
    <w:rsid w:val="001049DC"/>
    <w:rsid w:val="0010600F"/>
    <w:rsid w:val="00106D7C"/>
    <w:rsid w:val="00107059"/>
    <w:rsid w:val="001107F3"/>
    <w:rsid w:val="00113563"/>
    <w:rsid w:val="001135D2"/>
    <w:rsid w:val="00113F7C"/>
    <w:rsid w:val="001146AC"/>
    <w:rsid w:val="001147AF"/>
    <w:rsid w:val="001174BD"/>
    <w:rsid w:val="00122E4D"/>
    <w:rsid w:val="0012390C"/>
    <w:rsid w:val="00123FE0"/>
    <w:rsid w:val="00124052"/>
    <w:rsid w:val="001245AE"/>
    <w:rsid w:val="00124F23"/>
    <w:rsid w:val="00125D6D"/>
    <w:rsid w:val="00125FFD"/>
    <w:rsid w:val="00127081"/>
    <w:rsid w:val="00130933"/>
    <w:rsid w:val="00132C38"/>
    <w:rsid w:val="0013301C"/>
    <w:rsid w:val="00133143"/>
    <w:rsid w:val="001343F1"/>
    <w:rsid w:val="00134E75"/>
    <w:rsid w:val="00135635"/>
    <w:rsid w:val="00136296"/>
    <w:rsid w:val="00140AA5"/>
    <w:rsid w:val="00141A00"/>
    <w:rsid w:val="00144BB1"/>
    <w:rsid w:val="0014693C"/>
    <w:rsid w:val="00147111"/>
    <w:rsid w:val="00150665"/>
    <w:rsid w:val="00153EAC"/>
    <w:rsid w:val="001562B2"/>
    <w:rsid w:val="00157790"/>
    <w:rsid w:val="001605F1"/>
    <w:rsid w:val="00161B7E"/>
    <w:rsid w:val="0016482F"/>
    <w:rsid w:val="00167877"/>
    <w:rsid w:val="00167BAB"/>
    <w:rsid w:val="001727E6"/>
    <w:rsid w:val="0017288A"/>
    <w:rsid w:val="00173AA9"/>
    <w:rsid w:val="00173C79"/>
    <w:rsid w:val="0017455B"/>
    <w:rsid w:val="00175063"/>
    <w:rsid w:val="001770C0"/>
    <w:rsid w:val="00184622"/>
    <w:rsid w:val="001851E7"/>
    <w:rsid w:val="001853BF"/>
    <w:rsid w:val="00191271"/>
    <w:rsid w:val="001918BF"/>
    <w:rsid w:val="00191CD9"/>
    <w:rsid w:val="001928BD"/>
    <w:rsid w:val="00192E82"/>
    <w:rsid w:val="00192EC1"/>
    <w:rsid w:val="00195ED7"/>
    <w:rsid w:val="001A2414"/>
    <w:rsid w:val="001A270D"/>
    <w:rsid w:val="001A3B8C"/>
    <w:rsid w:val="001A46CC"/>
    <w:rsid w:val="001B016D"/>
    <w:rsid w:val="001B0D68"/>
    <w:rsid w:val="001B176E"/>
    <w:rsid w:val="001B36B0"/>
    <w:rsid w:val="001B485A"/>
    <w:rsid w:val="001B49FF"/>
    <w:rsid w:val="001B67F4"/>
    <w:rsid w:val="001C0F02"/>
    <w:rsid w:val="001C1CAA"/>
    <w:rsid w:val="001C2622"/>
    <w:rsid w:val="001C30B8"/>
    <w:rsid w:val="001C4E13"/>
    <w:rsid w:val="001C577F"/>
    <w:rsid w:val="001C5966"/>
    <w:rsid w:val="001C5E8F"/>
    <w:rsid w:val="001C79EC"/>
    <w:rsid w:val="001D0450"/>
    <w:rsid w:val="001D0C27"/>
    <w:rsid w:val="001D0F1E"/>
    <w:rsid w:val="001D244D"/>
    <w:rsid w:val="001D2F85"/>
    <w:rsid w:val="001D4BF8"/>
    <w:rsid w:val="001D5755"/>
    <w:rsid w:val="001D59AF"/>
    <w:rsid w:val="001D7808"/>
    <w:rsid w:val="001E4BD4"/>
    <w:rsid w:val="001E675A"/>
    <w:rsid w:val="001E7756"/>
    <w:rsid w:val="001E7B2F"/>
    <w:rsid w:val="001F1612"/>
    <w:rsid w:val="001F3737"/>
    <w:rsid w:val="001F5E2F"/>
    <w:rsid w:val="0020083A"/>
    <w:rsid w:val="00201359"/>
    <w:rsid w:val="00201B3E"/>
    <w:rsid w:val="002041A8"/>
    <w:rsid w:val="002100B3"/>
    <w:rsid w:val="00210173"/>
    <w:rsid w:val="002111EC"/>
    <w:rsid w:val="00212796"/>
    <w:rsid w:val="00216031"/>
    <w:rsid w:val="002169C1"/>
    <w:rsid w:val="00220223"/>
    <w:rsid w:val="002224A6"/>
    <w:rsid w:val="00223A73"/>
    <w:rsid w:val="002256B3"/>
    <w:rsid w:val="00226642"/>
    <w:rsid w:val="00230934"/>
    <w:rsid w:val="002316D4"/>
    <w:rsid w:val="00237EC7"/>
    <w:rsid w:val="002402E4"/>
    <w:rsid w:val="00244D02"/>
    <w:rsid w:val="00245515"/>
    <w:rsid w:val="0024757B"/>
    <w:rsid w:val="00247C3C"/>
    <w:rsid w:val="002500FE"/>
    <w:rsid w:val="002512BA"/>
    <w:rsid w:val="00255044"/>
    <w:rsid w:val="00261658"/>
    <w:rsid w:val="00265CEC"/>
    <w:rsid w:val="00267E8C"/>
    <w:rsid w:val="0027140D"/>
    <w:rsid w:val="0027155E"/>
    <w:rsid w:val="00272410"/>
    <w:rsid w:val="002729EF"/>
    <w:rsid w:val="00273BE3"/>
    <w:rsid w:val="00273C5F"/>
    <w:rsid w:val="002741F6"/>
    <w:rsid w:val="00275E52"/>
    <w:rsid w:val="00275EAF"/>
    <w:rsid w:val="002762BF"/>
    <w:rsid w:val="002763FE"/>
    <w:rsid w:val="00280E19"/>
    <w:rsid w:val="0028545E"/>
    <w:rsid w:val="00290E33"/>
    <w:rsid w:val="00290FE6"/>
    <w:rsid w:val="002916B5"/>
    <w:rsid w:val="0029217F"/>
    <w:rsid w:val="00292307"/>
    <w:rsid w:val="00292D03"/>
    <w:rsid w:val="00295172"/>
    <w:rsid w:val="002A07B7"/>
    <w:rsid w:val="002A4CDA"/>
    <w:rsid w:val="002A4FFB"/>
    <w:rsid w:val="002A563F"/>
    <w:rsid w:val="002A6143"/>
    <w:rsid w:val="002A6D14"/>
    <w:rsid w:val="002A729A"/>
    <w:rsid w:val="002B1264"/>
    <w:rsid w:val="002B1317"/>
    <w:rsid w:val="002B149F"/>
    <w:rsid w:val="002B2E24"/>
    <w:rsid w:val="002B3343"/>
    <w:rsid w:val="002B36B1"/>
    <w:rsid w:val="002C0A44"/>
    <w:rsid w:val="002C31D8"/>
    <w:rsid w:val="002C595E"/>
    <w:rsid w:val="002C5A7E"/>
    <w:rsid w:val="002C60FF"/>
    <w:rsid w:val="002C617A"/>
    <w:rsid w:val="002C75FC"/>
    <w:rsid w:val="002C7679"/>
    <w:rsid w:val="002C77F0"/>
    <w:rsid w:val="002D062F"/>
    <w:rsid w:val="002D254E"/>
    <w:rsid w:val="002D35FC"/>
    <w:rsid w:val="002D3A1E"/>
    <w:rsid w:val="002D4516"/>
    <w:rsid w:val="002D4E72"/>
    <w:rsid w:val="002D59D0"/>
    <w:rsid w:val="002D7AEC"/>
    <w:rsid w:val="002D7EB2"/>
    <w:rsid w:val="002D7F38"/>
    <w:rsid w:val="002E096C"/>
    <w:rsid w:val="002E2334"/>
    <w:rsid w:val="002E32ED"/>
    <w:rsid w:val="002E4B47"/>
    <w:rsid w:val="002E77CE"/>
    <w:rsid w:val="002F0438"/>
    <w:rsid w:val="002F14BD"/>
    <w:rsid w:val="002F2503"/>
    <w:rsid w:val="002F312B"/>
    <w:rsid w:val="003019B7"/>
    <w:rsid w:val="00305AB1"/>
    <w:rsid w:val="00307F63"/>
    <w:rsid w:val="0031042F"/>
    <w:rsid w:val="0031125A"/>
    <w:rsid w:val="00314F43"/>
    <w:rsid w:val="00316B66"/>
    <w:rsid w:val="003206CA"/>
    <w:rsid w:val="00321279"/>
    <w:rsid w:val="00321B5B"/>
    <w:rsid w:val="00321FD7"/>
    <w:rsid w:val="00324072"/>
    <w:rsid w:val="0032632C"/>
    <w:rsid w:val="00331CAA"/>
    <w:rsid w:val="00331DAF"/>
    <w:rsid w:val="003323E3"/>
    <w:rsid w:val="003324A0"/>
    <w:rsid w:val="00336712"/>
    <w:rsid w:val="003427A7"/>
    <w:rsid w:val="00342B23"/>
    <w:rsid w:val="00344738"/>
    <w:rsid w:val="003454CB"/>
    <w:rsid w:val="003461BD"/>
    <w:rsid w:val="00347213"/>
    <w:rsid w:val="00351512"/>
    <w:rsid w:val="003517C7"/>
    <w:rsid w:val="0035208D"/>
    <w:rsid w:val="003528E8"/>
    <w:rsid w:val="00353A00"/>
    <w:rsid w:val="0035583F"/>
    <w:rsid w:val="00355BC9"/>
    <w:rsid w:val="0036096C"/>
    <w:rsid w:val="00360AE3"/>
    <w:rsid w:val="003629F0"/>
    <w:rsid w:val="003637CC"/>
    <w:rsid w:val="00366D74"/>
    <w:rsid w:val="003705DD"/>
    <w:rsid w:val="00370676"/>
    <w:rsid w:val="003708D7"/>
    <w:rsid w:val="0037164A"/>
    <w:rsid w:val="003716AF"/>
    <w:rsid w:val="00371FA6"/>
    <w:rsid w:val="00373DC9"/>
    <w:rsid w:val="00374E09"/>
    <w:rsid w:val="00376105"/>
    <w:rsid w:val="003779DA"/>
    <w:rsid w:val="00380341"/>
    <w:rsid w:val="00382C52"/>
    <w:rsid w:val="00385624"/>
    <w:rsid w:val="003877FD"/>
    <w:rsid w:val="00391989"/>
    <w:rsid w:val="00391AF5"/>
    <w:rsid w:val="00392F15"/>
    <w:rsid w:val="0039530A"/>
    <w:rsid w:val="00395903"/>
    <w:rsid w:val="003975E7"/>
    <w:rsid w:val="003A3461"/>
    <w:rsid w:val="003A3A5C"/>
    <w:rsid w:val="003A5CC8"/>
    <w:rsid w:val="003B0915"/>
    <w:rsid w:val="003B2A09"/>
    <w:rsid w:val="003B2CAD"/>
    <w:rsid w:val="003B3526"/>
    <w:rsid w:val="003B4A86"/>
    <w:rsid w:val="003B4DED"/>
    <w:rsid w:val="003B4E99"/>
    <w:rsid w:val="003B6AC5"/>
    <w:rsid w:val="003B6D83"/>
    <w:rsid w:val="003C18C6"/>
    <w:rsid w:val="003C4EA0"/>
    <w:rsid w:val="003C56F9"/>
    <w:rsid w:val="003D34DF"/>
    <w:rsid w:val="003D3DB4"/>
    <w:rsid w:val="003D413B"/>
    <w:rsid w:val="003D4579"/>
    <w:rsid w:val="003D459C"/>
    <w:rsid w:val="003E42EF"/>
    <w:rsid w:val="003E481A"/>
    <w:rsid w:val="003E4E76"/>
    <w:rsid w:val="003E59E3"/>
    <w:rsid w:val="003E5C8F"/>
    <w:rsid w:val="003E6EF1"/>
    <w:rsid w:val="003E7676"/>
    <w:rsid w:val="003F1DA1"/>
    <w:rsid w:val="0040018F"/>
    <w:rsid w:val="00400811"/>
    <w:rsid w:val="00401F76"/>
    <w:rsid w:val="00402A2D"/>
    <w:rsid w:val="00402CC2"/>
    <w:rsid w:val="004071D5"/>
    <w:rsid w:val="004074E9"/>
    <w:rsid w:val="00410A92"/>
    <w:rsid w:val="00411423"/>
    <w:rsid w:val="004114DA"/>
    <w:rsid w:val="00414A44"/>
    <w:rsid w:val="00415AD7"/>
    <w:rsid w:val="00417FA0"/>
    <w:rsid w:val="00422493"/>
    <w:rsid w:val="00422693"/>
    <w:rsid w:val="00423768"/>
    <w:rsid w:val="00423E68"/>
    <w:rsid w:val="00423EE6"/>
    <w:rsid w:val="00424FFC"/>
    <w:rsid w:val="00425513"/>
    <w:rsid w:val="00426612"/>
    <w:rsid w:val="00430014"/>
    <w:rsid w:val="004315E9"/>
    <w:rsid w:val="00432A74"/>
    <w:rsid w:val="00436AFF"/>
    <w:rsid w:val="00437B13"/>
    <w:rsid w:val="00442EBD"/>
    <w:rsid w:val="00444C90"/>
    <w:rsid w:val="0045669F"/>
    <w:rsid w:val="00457924"/>
    <w:rsid w:val="004622C4"/>
    <w:rsid w:val="00462BE1"/>
    <w:rsid w:val="004652D5"/>
    <w:rsid w:val="0046659E"/>
    <w:rsid w:val="004673E3"/>
    <w:rsid w:val="00467690"/>
    <w:rsid w:val="00471CAA"/>
    <w:rsid w:val="00473D3D"/>
    <w:rsid w:val="00474EFF"/>
    <w:rsid w:val="00475682"/>
    <w:rsid w:val="0047585B"/>
    <w:rsid w:val="0048123C"/>
    <w:rsid w:val="004817A3"/>
    <w:rsid w:val="00482405"/>
    <w:rsid w:val="00485ABE"/>
    <w:rsid w:val="00487BC9"/>
    <w:rsid w:val="00491443"/>
    <w:rsid w:val="0049147D"/>
    <w:rsid w:val="00492474"/>
    <w:rsid w:val="004932F2"/>
    <w:rsid w:val="00496003"/>
    <w:rsid w:val="004962EF"/>
    <w:rsid w:val="004963B3"/>
    <w:rsid w:val="004A2A42"/>
    <w:rsid w:val="004A2BC3"/>
    <w:rsid w:val="004B0F05"/>
    <w:rsid w:val="004B1BD0"/>
    <w:rsid w:val="004B2871"/>
    <w:rsid w:val="004B3827"/>
    <w:rsid w:val="004B5113"/>
    <w:rsid w:val="004B5271"/>
    <w:rsid w:val="004B6105"/>
    <w:rsid w:val="004B631B"/>
    <w:rsid w:val="004C23D0"/>
    <w:rsid w:val="004C5364"/>
    <w:rsid w:val="004C5548"/>
    <w:rsid w:val="004D28DC"/>
    <w:rsid w:val="004D3214"/>
    <w:rsid w:val="004D5D01"/>
    <w:rsid w:val="004D77EF"/>
    <w:rsid w:val="004E21E7"/>
    <w:rsid w:val="004E3097"/>
    <w:rsid w:val="004E3ED3"/>
    <w:rsid w:val="004E61AE"/>
    <w:rsid w:val="004E77B3"/>
    <w:rsid w:val="004E7EAC"/>
    <w:rsid w:val="004F0703"/>
    <w:rsid w:val="004F1DC0"/>
    <w:rsid w:val="004F3022"/>
    <w:rsid w:val="004F30C5"/>
    <w:rsid w:val="004F5810"/>
    <w:rsid w:val="005023A9"/>
    <w:rsid w:val="005041BA"/>
    <w:rsid w:val="00504B76"/>
    <w:rsid w:val="005054BB"/>
    <w:rsid w:val="00505670"/>
    <w:rsid w:val="00505C39"/>
    <w:rsid w:val="00505C5F"/>
    <w:rsid w:val="005115A2"/>
    <w:rsid w:val="0051453D"/>
    <w:rsid w:val="00520304"/>
    <w:rsid w:val="00521899"/>
    <w:rsid w:val="00522F14"/>
    <w:rsid w:val="0052451A"/>
    <w:rsid w:val="005253CB"/>
    <w:rsid w:val="00525C32"/>
    <w:rsid w:val="00526C4C"/>
    <w:rsid w:val="005273DF"/>
    <w:rsid w:val="00531D03"/>
    <w:rsid w:val="00531DF8"/>
    <w:rsid w:val="00532D0A"/>
    <w:rsid w:val="00533991"/>
    <w:rsid w:val="00533C58"/>
    <w:rsid w:val="00534185"/>
    <w:rsid w:val="00535F26"/>
    <w:rsid w:val="00537875"/>
    <w:rsid w:val="00537AD1"/>
    <w:rsid w:val="00537E42"/>
    <w:rsid w:val="00544E22"/>
    <w:rsid w:val="00544E5D"/>
    <w:rsid w:val="00547CD0"/>
    <w:rsid w:val="0055241F"/>
    <w:rsid w:val="00552E96"/>
    <w:rsid w:val="00555250"/>
    <w:rsid w:val="0055611C"/>
    <w:rsid w:val="00556960"/>
    <w:rsid w:val="005577A7"/>
    <w:rsid w:val="00560AC5"/>
    <w:rsid w:val="00560CD7"/>
    <w:rsid w:val="00561444"/>
    <w:rsid w:val="00561F1D"/>
    <w:rsid w:val="00562F81"/>
    <w:rsid w:val="00563DCA"/>
    <w:rsid w:val="00563FCE"/>
    <w:rsid w:val="00565963"/>
    <w:rsid w:val="00566802"/>
    <w:rsid w:val="00567F87"/>
    <w:rsid w:val="0057048C"/>
    <w:rsid w:val="005734FF"/>
    <w:rsid w:val="00574A43"/>
    <w:rsid w:val="005811BD"/>
    <w:rsid w:val="00583F41"/>
    <w:rsid w:val="00587437"/>
    <w:rsid w:val="00587966"/>
    <w:rsid w:val="00591D96"/>
    <w:rsid w:val="005924AF"/>
    <w:rsid w:val="00592936"/>
    <w:rsid w:val="00594644"/>
    <w:rsid w:val="00595BCD"/>
    <w:rsid w:val="005A3022"/>
    <w:rsid w:val="005A5014"/>
    <w:rsid w:val="005A6021"/>
    <w:rsid w:val="005A6181"/>
    <w:rsid w:val="005A7B7C"/>
    <w:rsid w:val="005B01C9"/>
    <w:rsid w:val="005B0818"/>
    <w:rsid w:val="005B28E9"/>
    <w:rsid w:val="005B4E23"/>
    <w:rsid w:val="005B5445"/>
    <w:rsid w:val="005B661D"/>
    <w:rsid w:val="005C079D"/>
    <w:rsid w:val="005C23A2"/>
    <w:rsid w:val="005C59E7"/>
    <w:rsid w:val="005C6811"/>
    <w:rsid w:val="005C72DD"/>
    <w:rsid w:val="005D06B3"/>
    <w:rsid w:val="005D3264"/>
    <w:rsid w:val="005D65A9"/>
    <w:rsid w:val="005D7B4A"/>
    <w:rsid w:val="005E0154"/>
    <w:rsid w:val="005E02FC"/>
    <w:rsid w:val="005E367B"/>
    <w:rsid w:val="005E6089"/>
    <w:rsid w:val="005E60EB"/>
    <w:rsid w:val="005F00E7"/>
    <w:rsid w:val="005F3B15"/>
    <w:rsid w:val="00602346"/>
    <w:rsid w:val="00603940"/>
    <w:rsid w:val="00603D3F"/>
    <w:rsid w:val="00603FC6"/>
    <w:rsid w:val="00606D83"/>
    <w:rsid w:val="00607020"/>
    <w:rsid w:val="00607321"/>
    <w:rsid w:val="00607D7B"/>
    <w:rsid w:val="00607DC7"/>
    <w:rsid w:val="00611108"/>
    <w:rsid w:val="0061237A"/>
    <w:rsid w:val="00612F7A"/>
    <w:rsid w:val="00613177"/>
    <w:rsid w:val="006133A8"/>
    <w:rsid w:val="00613797"/>
    <w:rsid w:val="00613879"/>
    <w:rsid w:val="00613D11"/>
    <w:rsid w:val="00613FBE"/>
    <w:rsid w:val="00614221"/>
    <w:rsid w:val="006165DB"/>
    <w:rsid w:val="00622CAD"/>
    <w:rsid w:val="006236BF"/>
    <w:rsid w:val="00624A99"/>
    <w:rsid w:val="00632900"/>
    <w:rsid w:val="00635378"/>
    <w:rsid w:val="0063582E"/>
    <w:rsid w:val="006427A9"/>
    <w:rsid w:val="0064462B"/>
    <w:rsid w:val="00645854"/>
    <w:rsid w:val="00646981"/>
    <w:rsid w:val="00646E5C"/>
    <w:rsid w:val="00647696"/>
    <w:rsid w:val="00650388"/>
    <w:rsid w:val="00650F83"/>
    <w:rsid w:val="0065157B"/>
    <w:rsid w:val="00651D57"/>
    <w:rsid w:val="00653388"/>
    <w:rsid w:val="0065369E"/>
    <w:rsid w:val="00653DFC"/>
    <w:rsid w:val="00654763"/>
    <w:rsid w:val="00655D19"/>
    <w:rsid w:val="00662130"/>
    <w:rsid w:val="00663321"/>
    <w:rsid w:val="006633F7"/>
    <w:rsid w:val="00663E0B"/>
    <w:rsid w:val="006648A7"/>
    <w:rsid w:val="0066585F"/>
    <w:rsid w:val="00666410"/>
    <w:rsid w:val="00666625"/>
    <w:rsid w:val="00667F23"/>
    <w:rsid w:val="00670D20"/>
    <w:rsid w:val="00671BE6"/>
    <w:rsid w:val="00671E89"/>
    <w:rsid w:val="00672DF7"/>
    <w:rsid w:val="00676102"/>
    <w:rsid w:val="00680A1D"/>
    <w:rsid w:val="006857B9"/>
    <w:rsid w:val="006879E7"/>
    <w:rsid w:val="00692C45"/>
    <w:rsid w:val="006950EE"/>
    <w:rsid w:val="006954A2"/>
    <w:rsid w:val="006A0AD6"/>
    <w:rsid w:val="006A11BF"/>
    <w:rsid w:val="006A120E"/>
    <w:rsid w:val="006A1854"/>
    <w:rsid w:val="006A28C8"/>
    <w:rsid w:val="006A5397"/>
    <w:rsid w:val="006B181B"/>
    <w:rsid w:val="006B27C2"/>
    <w:rsid w:val="006B3BBC"/>
    <w:rsid w:val="006B6B96"/>
    <w:rsid w:val="006B7C6F"/>
    <w:rsid w:val="006C1E78"/>
    <w:rsid w:val="006C2A17"/>
    <w:rsid w:val="006C3908"/>
    <w:rsid w:val="006C3EC0"/>
    <w:rsid w:val="006C6174"/>
    <w:rsid w:val="006D1E01"/>
    <w:rsid w:val="006D244F"/>
    <w:rsid w:val="006D2CB2"/>
    <w:rsid w:val="006D3F88"/>
    <w:rsid w:val="006D48D8"/>
    <w:rsid w:val="006D4BBD"/>
    <w:rsid w:val="006D5188"/>
    <w:rsid w:val="006D5386"/>
    <w:rsid w:val="006D5B5E"/>
    <w:rsid w:val="006D66C8"/>
    <w:rsid w:val="006D6B71"/>
    <w:rsid w:val="006E06DC"/>
    <w:rsid w:val="006E0BA2"/>
    <w:rsid w:val="006E0E20"/>
    <w:rsid w:val="006E0E53"/>
    <w:rsid w:val="006E387E"/>
    <w:rsid w:val="006E3EE0"/>
    <w:rsid w:val="006E4BA9"/>
    <w:rsid w:val="006E5210"/>
    <w:rsid w:val="006F005A"/>
    <w:rsid w:val="006F0746"/>
    <w:rsid w:val="006F0A09"/>
    <w:rsid w:val="006F2881"/>
    <w:rsid w:val="006F50B6"/>
    <w:rsid w:val="006F64AF"/>
    <w:rsid w:val="006F71FA"/>
    <w:rsid w:val="00701D5F"/>
    <w:rsid w:val="00710536"/>
    <w:rsid w:val="007115C6"/>
    <w:rsid w:val="00711686"/>
    <w:rsid w:val="00711E8F"/>
    <w:rsid w:val="00712887"/>
    <w:rsid w:val="00713CD5"/>
    <w:rsid w:val="007140F6"/>
    <w:rsid w:val="00715599"/>
    <w:rsid w:val="00720716"/>
    <w:rsid w:val="00720C0E"/>
    <w:rsid w:val="007214CA"/>
    <w:rsid w:val="00721DF1"/>
    <w:rsid w:val="00722CC6"/>
    <w:rsid w:val="00723476"/>
    <w:rsid w:val="00723542"/>
    <w:rsid w:val="00723645"/>
    <w:rsid w:val="00723C9F"/>
    <w:rsid w:val="00724FCE"/>
    <w:rsid w:val="00730612"/>
    <w:rsid w:val="0073365A"/>
    <w:rsid w:val="00734364"/>
    <w:rsid w:val="00734DA8"/>
    <w:rsid w:val="00735756"/>
    <w:rsid w:val="00735DF3"/>
    <w:rsid w:val="007362AF"/>
    <w:rsid w:val="007364AF"/>
    <w:rsid w:val="007369F4"/>
    <w:rsid w:val="00741C6B"/>
    <w:rsid w:val="00743EF7"/>
    <w:rsid w:val="007440F0"/>
    <w:rsid w:val="007443D4"/>
    <w:rsid w:val="007448D0"/>
    <w:rsid w:val="007461FB"/>
    <w:rsid w:val="00746219"/>
    <w:rsid w:val="007469A8"/>
    <w:rsid w:val="00747963"/>
    <w:rsid w:val="00747BE0"/>
    <w:rsid w:val="0075247A"/>
    <w:rsid w:val="007538A9"/>
    <w:rsid w:val="00755D04"/>
    <w:rsid w:val="00756EC9"/>
    <w:rsid w:val="00761391"/>
    <w:rsid w:val="007618FF"/>
    <w:rsid w:val="00764930"/>
    <w:rsid w:val="00765A41"/>
    <w:rsid w:val="00766030"/>
    <w:rsid w:val="00766096"/>
    <w:rsid w:val="007672F3"/>
    <w:rsid w:val="00767C64"/>
    <w:rsid w:val="007715B5"/>
    <w:rsid w:val="00771EE3"/>
    <w:rsid w:val="00773B4D"/>
    <w:rsid w:val="0077444D"/>
    <w:rsid w:val="00775D25"/>
    <w:rsid w:val="0077614F"/>
    <w:rsid w:val="00780A05"/>
    <w:rsid w:val="00781ECD"/>
    <w:rsid w:val="00785569"/>
    <w:rsid w:val="00785D0D"/>
    <w:rsid w:val="007904E0"/>
    <w:rsid w:val="00792A9F"/>
    <w:rsid w:val="00793470"/>
    <w:rsid w:val="00794ECA"/>
    <w:rsid w:val="00795E64"/>
    <w:rsid w:val="007A2953"/>
    <w:rsid w:val="007A396E"/>
    <w:rsid w:val="007A40DC"/>
    <w:rsid w:val="007A5FF3"/>
    <w:rsid w:val="007B2B22"/>
    <w:rsid w:val="007B336A"/>
    <w:rsid w:val="007B3410"/>
    <w:rsid w:val="007B4B37"/>
    <w:rsid w:val="007B75CD"/>
    <w:rsid w:val="007C1564"/>
    <w:rsid w:val="007C289C"/>
    <w:rsid w:val="007C3F1C"/>
    <w:rsid w:val="007C65A9"/>
    <w:rsid w:val="007C6D18"/>
    <w:rsid w:val="007C72E0"/>
    <w:rsid w:val="007D2B35"/>
    <w:rsid w:val="007D2DAC"/>
    <w:rsid w:val="007D4720"/>
    <w:rsid w:val="007D5B45"/>
    <w:rsid w:val="007D6FA6"/>
    <w:rsid w:val="007E165B"/>
    <w:rsid w:val="007E1963"/>
    <w:rsid w:val="007E266D"/>
    <w:rsid w:val="007E2834"/>
    <w:rsid w:val="007E39CA"/>
    <w:rsid w:val="007E6CD6"/>
    <w:rsid w:val="007F2D63"/>
    <w:rsid w:val="007F2EE2"/>
    <w:rsid w:val="007F4626"/>
    <w:rsid w:val="007F60D6"/>
    <w:rsid w:val="008011D7"/>
    <w:rsid w:val="0080148D"/>
    <w:rsid w:val="008014EA"/>
    <w:rsid w:val="00801F34"/>
    <w:rsid w:val="00807E45"/>
    <w:rsid w:val="00807E67"/>
    <w:rsid w:val="008115E7"/>
    <w:rsid w:val="008120DC"/>
    <w:rsid w:val="008128A1"/>
    <w:rsid w:val="00817121"/>
    <w:rsid w:val="00817887"/>
    <w:rsid w:val="00822245"/>
    <w:rsid w:val="008227B3"/>
    <w:rsid w:val="008235E3"/>
    <w:rsid w:val="00823AA4"/>
    <w:rsid w:val="00823F9F"/>
    <w:rsid w:val="00824768"/>
    <w:rsid w:val="0082477D"/>
    <w:rsid w:val="008322B9"/>
    <w:rsid w:val="008330F8"/>
    <w:rsid w:val="00835137"/>
    <w:rsid w:val="00835251"/>
    <w:rsid w:val="00836036"/>
    <w:rsid w:val="0083632E"/>
    <w:rsid w:val="00837201"/>
    <w:rsid w:val="0084029D"/>
    <w:rsid w:val="0084040F"/>
    <w:rsid w:val="00841275"/>
    <w:rsid w:val="00843394"/>
    <w:rsid w:val="008436E7"/>
    <w:rsid w:val="00850032"/>
    <w:rsid w:val="00850742"/>
    <w:rsid w:val="0085081F"/>
    <w:rsid w:val="00851DD8"/>
    <w:rsid w:val="0085439A"/>
    <w:rsid w:val="0085454D"/>
    <w:rsid w:val="00855CFD"/>
    <w:rsid w:val="008564AA"/>
    <w:rsid w:val="008569A6"/>
    <w:rsid w:val="008644BB"/>
    <w:rsid w:val="00865B8A"/>
    <w:rsid w:val="00867F5D"/>
    <w:rsid w:val="00872C03"/>
    <w:rsid w:val="0087309E"/>
    <w:rsid w:val="00873411"/>
    <w:rsid w:val="008749FF"/>
    <w:rsid w:val="00874E24"/>
    <w:rsid w:val="00875546"/>
    <w:rsid w:val="00877065"/>
    <w:rsid w:val="00880151"/>
    <w:rsid w:val="00880BED"/>
    <w:rsid w:val="008820BB"/>
    <w:rsid w:val="00882D42"/>
    <w:rsid w:val="00884200"/>
    <w:rsid w:val="008851B1"/>
    <w:rsid w:val="00887336"/>
    <w:rsid w:val="0088753A"/>
    <w:rsid w:val="00887618"/>
    <w:rsid w:val="00887F29"/>
    <w:rsid w:val="008900B3"/>
    <w:rsid w:val="00891D9A"/>
    <w:rsid w:val="00893A6C"/>
    <w:rsid w:val="00894293"/>
    <w:rsid w:val="00894BCA"/>
    <w:rsid w:val="008955EF"/>
    <w:rsid w:val="00896397"/>
    <w:rsid w:val="008A0BD2"/>
    <w:rsid w:val="008A24B0"/>
    <w:rsid w:val="008A43E4"/>
    <w:rsid w:val="008A554F"/>
    <w:rsid w:val="008A5D1F"/>
    <w:rsid w:val="008A6E8C"/>
    <w:rsid w:val="008B28E7"/>
    <w:rsid w:val="008B6FED"/>
    <w:rsid w:val="008C22B2"/>
    <w:rsid w:val="008C2D16"/>
    <w:rsid w:val="008C3501"/>
    <w:rsid w:val="008C7A39"/>
    <w:rsid w:val="008D0255"/>
    <w:rsid w:val="008D0EBE"/>
    <w:rsid w:val="008D2111"/>
    <w:rsid w:val="008D37A6"/>
    <w:rsid w:val="008D3E13"/>
    <w:rsid w:val="008D40DD"/>
    <w:rsid w:val="008D443A"/>
    <w:rsid w:val="008D5064"/>
    <w:rsid w:val="008D7FE6"/>
    <w:rsid w:val="008E132E"/>
    <w:rsid w:val="008E1625"/>
    <w:rsid w:val="008E2D34"/>
    <w:rsid w:val="008E5592"/>
    <w:rsid w:val="008E5638"/>
    <w:rsid w:val="008E5F69"/>
    <w:rsid w:val="008E6329"/>
    <w:rsid w:val="008F0BD6"/>
    <w:rsid w:val="008F1887"/>
    <w:rsid w:val="008F2FD3"/>
    <w:rsid w:val="008F3778"/>
    <w:rsid w:val="008F6C7D"/>
    <w:rsid w:val="00901C8C"/>
    <w:rsid w:val="00901D0B"/>
    <w:rsid w:val="00902FFD"/>
    <w:rsid w:val="00903C7C"/>
    <w:rsid w:val="009058F2"/>
    <w:rsid w:val="0090616E"/>
    <w:rsid w:val="009078FF"/>
    <w:rsid w:val="009135B6"/>
    <w:rsid w:val="00913B8E"/>
    <w:rsid w:val="00913C82"/>
    <w:rsid w:val="009153EB"/>
    <w:rsid w:val="009165D1"/>
    <w:rsid w:val="00916794"/>
    <w:rsid w:val="00916841"/>
    <w:rsid w:val="00920EA8"/>
    <w:rsid w:val="00921509"/>
    <w:rsid w:val="00922276"/>
    <w:rsid w:val="0092410B"/>
    <w:rsid w:val="0092662B"/>
    <w:rsid w:val="00926ECE"/>
    <w:rsid w:val="009273FD"/>
    <w:rsid w:val="00931AF1"/>
    <w:rsid w:val="009323C0"/>
    <w:rsid w:val="009326EC"/>
    <w:rsid w:val="0093485E"/>
    <w:rsid w:val="009353D2"/>
    <w:rsid w:val="00935654"/>
    <w:rsid w:val="00936DF4"/>
    <w:rsid w:val="0094032B"/>
    <w:rsid w:val="00941B33"/>
    <w:rsid w:val="009429FA"/>
    <w:rsid w:val="009430E5"/>
    <w:rsid w:val="0094406B"/>
    <w:rsid w:val="00945825"/>
    <w:rsid w:val="00945F65"/>
    <w:rsid w:val="00946143"/>
    <w:rsid w:val="0095104E"/>
    <w:rsid w:val="009515D5"/>
    <w:rsid w:val="00951B87"/>
    <w:rsid w:val="0095307D"/>
    <w:rsid w:val="009537B1"/>
    <w:rsid w:val="009557F6"/>
    <w:rsid w:val="009573A5"/>
    <w:rsid w:val="00957E95"/>
    <w:rsid w:val="00957FE4"/>
    <w:rsid w:val="009600C2"/>
    <w:rsid w:val="0096217F"/>
    <w:rsid w:val="00963561"/>
    <w:rsid w:val="00963C50"/>
    <w:rsid w:val="009648E8"/>
    <w:rsid w:val="00966455"/>
    <w:rsid w:val="00966CCF"/>
    <w:rsid w:val="00966E49"/>
    <w:rsid w:val="00967948"/>
    <w:rsid w:val="00967FB7"/>
    <w:rsid w:val="00970D11"/>
    <w:rsid w:val="009727D9"/>
    <w:rsid w:val="00972C6C"/>
    <w:rsid w:val="00973C6C"/>
    <w:rsid w:val="00974516"/>
    <w:rsid w:val="0097692E"/>
    <w:rsid w:val="009814FA"/>
    <w:rsid w:val="009824F1"/>
    <w:rsid w:val="00982F75"/>
    <w:rsid w:val="00983172"/>
    <w:rsid w:val="00983F4B"/>
    <w:rsid w:val="0098492B"/>
    <w:rsid w:val="00984BA8"/>
    <w:rsid w:val="00986AC5"/>
    <w:rsid w:val="00990530"/>
    <w:rsid w:val="00990920"/>
    <w:rsid w:val="00993CD3"/>
    <w:rsid w:val="00994B2A"/>
    <w:rsid w:val="00995450"/>
    <w:rsid w:val="009A3BD5"/>
    <w:rsid w:val="009A4C15"/>
    <w:rsid w:val="009A5388"/>
    <w:rsid w:val="009A6A65"/>
    <w:rsid w:val="009A6D53"/>
    <w:rsid w:val="009B0B44"/>
    <w:rsid w:val="009B2CF0"/>
    <w:rsid w:val="009B2D1D"/>
    <w:rsid w:val="009B4592"/>
    <w:rsid w:val="009B4EA3"/>
    <w:rsid w:val="009B501D"/>
    <w:rsid w:val="009B6BC7"/>
    <w:rsid w:val="009C14B3"/>
    <w:rsid w:val="009C1B2D"/>
    <w:rsid w:val="009C1B5E"/>
    <w:rsid w:val="009C1BA7"/>
    <w:rsid w:val="009C2605"/>
    <w:rsid w:val="009C3C7B"/>
    <w:rsid w:val="009C6E1A"/>
    <w:rsid w:val="009C7329"/>
    <w:rsid w:val="009D196D"/>
    <w:rsid w:val="009D204E"/>
    <w:rsid w:val="009D205F"/>
    <w:rsid w:val="009D2645"/>
    <w:rsid w:val="009D399F"/>
    <w:rsid w:val="009D4038"/>
    <w:rsid w:val="009D6E47"/>
    <w:rsid w:val="009D7BD3"/>
    <w:rsid w:val="009E0244"/>
    <w:rsid w:val="009E06F3"/>
    <w:rsid w:val="009E251C"/>
    <w:rsid w:val="009E27C7"/>
    <w:rsid w:val="009E3544"/>
    <w:rsid w:val="009E43D8"/>
    <w:rsid w:val="009E7F49"/>
    <w:rsid w:val="009F1D19"/>
    <w:rsid w:val="009F5BE8"/>
    <w:rsid w:val="009F5E6C"/>
    <w:rsid w:val="009F6F20"/>
    <w:rsid w:val="009F7A85"/>
    <w:rsid w:val="00A0168E"/>
    <w:rsid w:val="00A036E8"/>
    <w:rsid w:val="00A05C72"/>
    <w:rsid w:val="00A05E4A"/>
    <w:rsid w:val="00A06EC5"/>
    <w:rsid w:val="00A078A1"/>
    <w:rsid w:val="00A1497B"/>
    <w:rsid w:val="00A16662"/>
    <w:rsid w:val="00A16CF9"/>
    <w:rsid w:val="00A207A4"/>
    <w:rsid w:val="00A207EE"/>
    <w:rsid w:val="00A21388"/>
    <w:rsid w:val="00A2238E"/>
    <w:rsid w:val="00A2314E"/>
    <w:rsid w:val="00A24B3C"/>
    <w:rsid w:val="00A2503D"/>
    <w:rsid w:val="00A27500"/>
    <w:rsid w:val="00A301CD"/>
    <w:rsid w:val="00A33C04"/>
    <w:rsid w:val="00A360A2"/>
    <w:rsid w:val="00A40CF5"/>
    <w:rsid w:val="00A442D9"/>
    <w:rsid w:val="00A4637C"/>
    <w:rsid w:val="00A46B9A"/>
    <w:rsid w:val="00A5090A"/>
    <w:rsid w:val="00A52F2A"/>
    <w:rsid w:val="00A53399"/>
    <w:rsid w:val="00A53CAF"/>
    <w:rsid w:val="00A56441"/>
    <w:rsid w:val="00A57068"/>
    <w:rsid w:val="00A5726F"/>
    <w:rsid w:val="00A576E2"/>
    <w:rsid w:val="00A600EE"/>
    <w:rsid w:val="00A618C3"/>
    <w:rsid w:val="00A62336"/>
    <w:rsid w:val="00A63188"/>
    <w:rsid w:val="00A63DA0"/>
    <w:rsid w:val="00A64569"/>
    <w:rsid w:val="00A664F3"/>
    <w:rsid w:val="00A70A4F"/>
    <w:rsid w:val="00A70DB3"/>
    <w:rsid w:val="00A72B67"/>
    <w:rsid w:val="00A75705"/>
    <w:rsid w:val="00A76121"/>
    <w:rsid w:val="00A77571"/>
    <w:rsid w:val="00A77B63"/>
    <w:rsid w:val="00A801F6"/>
    <w:rsid w:val="00A804B1"/>
    <w:rsid w:val="00A80A49"/>
    <w:rsid w:val="00A82917"/>
    <w:rsid w:val="00A83A2C"/>
    <w:rsid w:val="00A84B36"/>
    <w:rsid w:val="00A85687"/>
    <w:rsid w:val="00A87F34"/>
    <w:rsid w:val="00A9209C"/>
    <w:rsid w:val="00A92EC1"/>
    <w:rsid w:val="00AA0056"/>
    <w:rsid w:val="00AA3E77"/>
    <w:rsid w:val="00AA4FE8"/>
    <w:rsid w:val="00AA50F0"/>
    <w:rsid w:val="00AA60CC"/>
    <w:rsid w:val="00AA634A"/>
    <w:rsid w:val="00AA6C70"/>
    <w:rsid w:val="00AA7901"/>
    <w:rsid w:val="00AB10F1"/>
    <w:rsid w:val="00AB190D"/>
    <w:rsid w:val="00AB2A44"/>
    <w:rsid w:val="00AB3449"/>
    <w:rsid w:val="00AB669A"/>
    <w:rsid w:val="00AB6C4B"/>
    <w:rsid w:val="00AC035F"/>
    <w:rsid w:val="00AC0531"/>
    <w:rsid w:val="00AC3879"/>
    <w:rsid w:val="00AC3C40"/>
    <w:rsid w:val="00AC5D8B"/>
    <w:rsid w:val="00AC7581"/>
    <w:rsid w:val="00AD18C6"/>
    <w:rsid w:val="00AD1B22"/>
    <w:rsid w:val="00AD1B68"/>
    <w:rsid w:val="00AD2476"/>
    <w:rsid w:val="00AD2E43"/>
    <w:rsid w:val="00AD379C"/>
    <w:rsid w:val="00AD4A15"/>
    <w:rsid w:val="00AD5A81"/>
    <w:rsid w:val="00AE1A24"/>
    <w:rsid w:val="00AE1D4D"/>
    <w:rsid w:val="00AE4C07"/>
    <w:rsid w:val="00AE69E7"/>
    <w:rsid w:val="00AE6BA5"/>
    <w:rsid w:val="00AE7864"/>
    <w:rsid w:val="00AF1203"/>
    <w:rsid w:val="00AF1870"/>
    <w:rsid w:val="00AF276C"/>
    <w:rsid w:val="00AF27F7"/>
    <w:rsid w:val="00AF3D1B"/>
    <w:rsid w:val="00AF43B9"/>
    <w:rsid w:val="00AF4811"/>
    <w:rsid w:val="00AF5661"/>
    <w:rsid w:val="00AF5681"/>
    <w:rsid w:val="00AF56CB"/>
    <w:rsid w:val="00AF5D30"/>
    <w:rsid w:val="00AF72F8"/>
    <w:rsid w:val="00B0009A"/>
    <w:rsid w:val="00B012E0"/>
    <w:rsid w:val="00B018A4"/>
    <w:rsid w:val="00B03E36"/>
    <w:rsid w:val="00B0449B"/>
    <w:rsid w:val="00B04C84"/>
    <w:rsid w:val="00B113E4"/>
    <w:rsid w:val="00B15C70"/>
    <w:rsid w:val="00B16432"/>
    <w:rsid w:val="00B222F3"/>
    <w:rsid w:val="00B23E58"/>
    <w:rsid w:val="00B247B6"/>
    <w:rsid w:val="00B30A73"/>
    <w:rsid w:val="00B356D6"/>
    <w:rsid w:val="00B36054"/>
    <w:rsid w:val="00B36076"/>
    <w:rsid w:val="00B3635C"/>
    <w:rsid w:val="00B373D3"/>
    <w:rsid w:val="00B37633"/>
    <w:rsid w:val="00B4200E"/>
    <w:rsid w:val="00B438B2"/>
    <w:rsid w:val="00B44007"/>
    <w:rsid w:val="00B45993"/>
    <w:rsid w:val="00B508EC"/>
    <w:rsid w:val="00B50968"/>
    <w:rsid w:val="00B51776"/>
    <w:rsid w:val="00B51AA4"/>
    <w:rsid w:val="00B51F16"/>
    <w:rsid w:val="00B525D6"/>
    <w:rsid w:val="00B5311E"/>
    <w:rsid w:val="00B539A2"/>
    <w:rsid w:val="00B54859"/>
    <w:rsid w:val="00B54CA3"/>
    <w:rsid w:val="00B5557F"/>
    <w:rsid w:val="00B55A49"/>
    <w:rsid w:val="00B55DA3"/>
    <w:rsid w:val="00B61868"/>
    <w:rsid w:val="00B63634"/>
    <w:rsid w:val="00B6375A"/>
    <w:rsid w:val="00B63776"/>
    <w:rsid w:val="00B658B0"/>
    <w:rsid w:val="00B70804"/>
    <w:rsid w:val="00B71CCB"/>
    <w:rsid w:val="00B71EE0"/>
    <w:rsid w:val="00B74A09"/>
    <w:rsid w:val="00B75516"/>
    <w:rsid w:val="00B7715C"/>
    <w:rsid w:val="00B77263"/>
    <w:rsid w:val="00B806ED"/>
    <w:rsid w:val="00B82E04"/>
    <w:rsid w:val="00B83349"/>
    <w:rsid w:val="00B867F2"/>
    <w:rsid w:val="00B91377"/>
    <w:rsid w:val="00B91D6D"/>
    <w:rsid w:val="00B94CCE"/>
    <w:rsid w:val="00B95C5C"/>
    <w:rsid w:val="00B963B9"/>
    <w:rsid w:val="00B963DD"/>
    <w:rsid w:val="00B9705B"/>
    <w:rsid w:val="00B97492"/>
    <w:rsid w:val="00B9790F"/>
    <w:rsid w:val="00B97A93"/>
    <w:rsid w:val="00BA0DA0"/>
    <w:rsid w:val="00BA0E31"/>
    <w:rsid w:val="00BA2B0E"/>
    <w:rsid w:val="00BA3AFD"/>
    <w:rsid w:val="00BB0810"/>
    <w:rsid w:val="00BB12F6"/>
    <w:rsid w:val="00BB190B"/>
    <w:rsid w:val="00BB284C"/>
    <w:rsid w:val="00BB3AB8"/>
    <w:rsid w:val="00BB5B25"/>
    <w:rsid w:val="00BB5C49"/>
    <w:rsid w:val="00BB66D7"/>
    <w:rsid w:val="00BB73E6"/>
    <w:rsid w:val="00BC0476"/>
    <w:rsid w:val="00BC0649"/>
    <w:rsid w:val="00BC0C78"/>
    <w:rsid w:val="00BC1150"/>
    <w:rsid w:val="00BC25CE"/>
    <w:rsid w:val="00BC33E4"/>
    <w:rsid w:val="00BC3AE3"/>
    <w:rsid w:val="00BC447D"/>
    <w:rsid w:val="00BC45E5"/>
    <w:rsid w:val="00BC68B3"/>
    <w:rsid w:val="00BC7737"/>
    <w:rsid w:val="00BD030E"/>
    <w:rsid w:val="00BD1109"/>
    <w:rsid w:val="00BD1ABA"/>
    <w:rsid w:val="00BD4B2B"/>
    <w:rsid w:val="00BD70A3"/>
    <w:rsid w:val="00BE1C7B"/>
    <w:rsid w:val="00BE3927"/>
    <w:rsid w:val="00BE402C"/>
    <w:rsid w:val="00BF2697"/>
    <w:rsid w:val="00C000B3"/>
    <w:rsid w:val="00C005C0"/>
    <w:rsid w:val="00C01B28"/>
    <w:rsid w:val="00C04867"/>
    <w:rsid w:val="00C05BA7"/>
    <w:rsid w:val="00C066D2"/>
    <w:rsid w:val="00C06929"/>
    <w:rsid w:val="00C07958"/>
    <w:rsid w:val="00C100F0"/>
    <w:rsid w:val="00C11C56"/>
    <w:rsid w:val="00C13A89"/>
    <w:rsid w:val="00C13BB0"/>
    <w:rsid w:val="00C15ED9"/>
    <w:rsid w:val="00C1714E"/>
    <w:rsid w:val="00C2095C"/>
    <w:rsid w:val="00C248B6"/>
    <w:rsid w:val="00C24B14"/>
    <w:rsid w:val="00C2768B"/>
    <w:rsid w:val="00C27B2B"/>
    <w:rsid w:val="00C335CA"/>
    <w:rsid w:val="00C337A6"/>
    <w:rsid w:val="00C37235"/>
    <w:rsid w:val="00C37BFE"/>
    <w:rsid w:val="00C42672"/>
    <w:rsid w:val="00C44041"/>
    <w:rsid w:val="00C44323"/>
    <w:rsid w:val="00C460F7"/>
    <w:rsid w:val="00C50228"/>
    <w:rsid w:val="00C508C7"/>
    <w:rsid w:val="00C52B44"/>
    <w:rsid w:val="00C53BB2"/>
    <w:rsid w:val="00C550CB"/>
    <w:rsid w:val="00C5554C"/>
    <w:rsid w:val="00C5573B"/>
    <w:rsid w:val="00C56CF8"/>
    <w:rsid w:val="00C62048"/>
    <w:rsid w:val="00C62C40"/>
    <w:rsid w:val="00C63997"/>
    <w:rsid w:val="00C653B7"/>
    <w:rsid w:val="00C67AA3"/>
    <w:rsid w:val="00C71B5C"/>
    <w:rsid w:val="00C72BF9"/>
    <w:rsid w:val="00C77903"/>
    <w:rsid w:val="00C8023E"/>
    <w:rsid w:val="00C80889"/>
    <w:rsid w:val="00C82146"/>
    <w:rsid w:val="00C82471"/>
    <w:rsid w:val="00C830E7"/>
    <w:rsid w:val="00C83B16"/>
    <w:rsid w:val="00C83B34"/>
    <w:rsid w:val="00C85827"/>
    <w:rsid w:val="00C86710"/>
    <w:rsid w:val="00C923FE"/>
    <w:rsid w:val="00C92DD6"/>
    <w:rsid w:val="00C95C18"/>
    <w:rsid w:val="00CA2621"/>
    <w:rsid w:val="00CA268C"/>
    <w:rsid w:val="00CA2695"/>
    <w:rsid w:val="00CA3D76"/>
    <w:rsid w:val="00CA6E81"/>
    <w:rsid w:val="00CA7173"/>
    <w:rsid w:val="00CA7B5E"/>
    <w:rsid w:val="00CB0613"/>
    <w:rsid w:val="00CB2949"/>
    <w:rsid w:val="00CB2B89"/>
    <w:rsid w:val="00CB3378"/>
    <w:rsid w:val="00CB6462"/>
    <w:rsid w:val="00CC0349"/>
    <w:rsid w:val="00CC07E8"/>
    <w:rsid w:val="00CC21BE"/>
    <w:rsid w:val="00CC52B1"/>
    <w:rsid w:val="00CC57C0"/>
    <w:rsid w:val="00CC722D"/>
    <w:rsid w:val="00CC7813"/>
    <w:rsid w:val="00CC7E04"/>
    <w:rsid w:val="00CD0A6D"/>
    <w:rsid w:val="00CD1314"/>
    <w:rsid w:val="00CD188F"/>
    <w:rsid w:val="00CD2F0E"/>
    <w:rsid w:val="00CD45C7"/>
    <w:rsid w:val="00CD5F4A"/>
    <w:rsid w:val="00CD6E91"/>
    <w:rsid w:val="00CE3081"/>
    <w:rsid w:val="00CE583E"/>
    <w:rsid w:val="00CE62DE"/>
    <w:rsid w:val="00CE7689"/>
    <w:rsid w:val="00CF0DE1"/>
    <w:rsid w:val="00CF0FDB"/>
    <w:rsid w:val="00CF12A6"/>
    <w:rsid w:val="00CF35E2"/>
    <w:rsid w:val="00CF68E5"/>
    <w:rsid w:val="00CF7BA3"/>
    <w:rsid w:val="00CF7F68"/>
    <w:rsid w:val="00D02F62"/>
    <w:rsid w:val="00D04755"/>
    <w:rsid w:val="00D04C39"/>
    <w:rsid w:val="00D063AE"/>
    <w:rsid w:val="00D06D52"/>
    <w:rsid w:val="00D07953"/>
    <w:rsid w:val="00D07C48"/>
    <w:rsid w:val="00D1137B"/>
    <w:rsid w:val="00D12529"/>
    <w:rsid w:val="00D1290D"/>
    <w:rsid w:val="00D13BB9"/>
    <w:rsid w:val="00D23A11"/>
    <w:rsid w:val="00D24F38"/>
    <w:rsid w:val="00D252B4"/>
    <w:rsid w:val="00D264ED"/>
    <w:rsid w:val="00D26A2A"/>
    <w:rsid w:val="00D27508"/>
    <w:rsid w:val="00D2776D"/>
    <w:rsid w:val="00D278E1"/>
    <w:rsid w:val="00D3025D"/>
    <w:rsid w:val="00D30363"/>
    <w:rsid w:val="00D310B6"/>
    <w:rsid w:val="00D31841"/>
    <w:rsid w:val="00D31A11"/>
    <w:rsid w:val="00D31D88"/>
    <w:rsid w:val="00D32773"/>
    <w:rsid w:val="00D3474E"/>
    <w:rsid w:val="00D34BE1"/>
    <w:rsid w:val="00D36127"/>
    <w:rsid w:val="00D44CB1"/>
    <w:rsid w:val="00D45920"/>
    <w:rsid w:val="00D466D2"/>
    <w:rsid w:val="00D468FB"/>
    <w:rsid w:val="00D53491"/>
    <w:rsid w:val="00D54C1F"/>
    <w:rsid w:val="00D550D5"/>
    <w:rsid w:val="00D552B6"/>
    <w:rsid w:val="00D55518"/>
    <w:rsid w:val="00D5758F"/>
    <w:rsid w:val="00D6081D"/>
    <w:rsid w:val="00D60F54"/>
    <w:rsid w:val="00D6279E"/>
    <w:rsid w:val="00D63698"/>
    <w:rsid w:val="00D63BDA"/>
    <w:rsid w:val="00D66125"/>
    <w:rsid w:val="00D67B09"/>
    <w:rsid w:val="00D70845"/>
    <w:rsid w:val="00D720C3"/>
    <w:rsid w:val="00D7226F"/>
    <w:rsid w:val="00D7259F"/>
    <w:rsid w:val="00D739F7"/>
    <w:rsid w:val="00D73D53"/>
    <w:rsid w:val="00D746EC"/>
    <w:rsid w:val="00D75B81"/>
    <w:rsid w:val="00D77DFB"/>
    <w:rsid w:val="00D836A0"/>
    <w:rsid w:val="00D862C4"/>
    <w:rsid w:val="00D86777"/>
    <w:rsid w:val="00D87CCB"/>
    <w:rsid w:val="00D87E3B"/>
    <w:rsid w:val="00D96928"/>
    <w:rsid w:val="00D974BC"/>
    <w:rsid w:val="00D97D32"/>
    <w:rsid w:val="00DA12A0"/>
    <w:rsid w:val="00DA7943"/>
    <w:rsid w:val="00DB137D"/>
    <w:rsid w:val="00DB19E2"/>
    <w:rsid w:val="00DB1A14"/>
    <w:rsid w:val="00DB3023"/>
    <w:rsid w:val="00DB307B"/>
    <w:rsid w:val="00DB38AE"/>
    <w:rsid w:val="00DB4549"/>
    <w:rsid w:val="00DC1367"/>
    <w:rsid w:val="00DC144D"/>
    <w:rsid w:val="00DC26DA"/>
    <w:rsid w:val="00DC3D4C"/>
    <w:rsid w:val="00DC683A"/>
    <w:rsid w:val="00DC7760"/>
    <w:rsid w:val="00DC7B13"/>
    <w:rsid w:val="00DD0DB0"/>
    <w:rsid w:val="00DD1290"/>
    <w:rsid w:val="00DD13FF"/>
    <w:rsid w:val="00DD186C"/>
    <w:rsid w:val="00DD3390"/>
    <w:rsid w:val="00DD617F"/>
    <w:rsid w:val="00DD63C0"/>
    <w:rsid w:val="00DD7C26"/>
    <w:rsid w:val="00DE0D03"/>
    <w:rsid w:val="00DE1706"/>
    <w:rsid w:val="00DE3B9D"/>
    <w:rsid w:val="00DF0582"/>
    <w:rsid w:val="00DF0829"/>
    <w:rsid w:val="00DF0D75"/>
    <w:rsid w:val="00DF1285"/>
    <w:rsid w:val="00DF3407"/>
    <w:rsid w:val="00DF4209"/>
    <w:rsid w:val="00DF562C"/>
    <w:rsid w:val="00DF60A0"/>
    <w:rsid w:val="00DF699A"/>
    <w:rsid w:val="00E031B6"/>
    <w:rsid w:val="00E0321E"/>
    <w:rsid w:val="00E06D30"/>
    <w:rsid w:val="00E10039"/>
    <w:rsid w:val="00E1221F"/>
    <w:rsid w:val="00E1299A"/>
    <w:rsid w:val="00E14F9F"/>
    <w:rsid w:val="00E1507D"/>
    <w:rsid w:val="00E16555"/>
    <w:rsid w:val="00E208F7"/>
    <w:rsid w:val="00E21583"/>
    <w:rsid w:val="00E215E9"/>
    <w:rsid w:val="00E26400"/>
    <w:rsid w:val="00E30360"/>
    <w:rsid w:val="00E3269B"/>
    <w:rsid w:val="00E32F7D"/>
    <w:rsid w:val="00E336EF"/>
    <w:rsid w:val="00E35DDC"/>
    <w:rsid w:val="00E36240"/>
    <w:rsid w:val="00E36BCF"/>
    <w:rsid w:val="00E37BA5"/>
    <w:rsid w:val="00E41154"/>
    <w:rsid w:val="00E429FA"/>
    <w:rsid w:val="00E432DA"/>
    <w:rsid w:val="00E44399"/>
    <w:rsid w:val="00E45A33"/>
    <w:rsid w:val="00E4724E"/>
    <w:rsid w:val="00E47F0A"/>
    <w:rsid w:val="00E5021E"/>
    <w:rsid w:val="00E54852"/>
    <w:rsid w:val="00E57FF0"/>
    <w:rsid w:val="00E6006A"/>
    <w:rsid w:val="00E613EA"/>
    <w:rsid w:val="00E620BA"/>
    <w:rsid w:val="00E62F9E"/>
    <w:rsid w:val="00E662AC"/>
    <w:rsid w:val="00E70FAC"/>
    <w:rsid w:val="00E71077"/>
    <w:rsid w:val="00E71A88"/>
    <w:rsid w:val="00E74E0E"/>
    <w:rsid w:val="00E766E6"/>
    <w:rsid w:val="00E77FDE"/>
    <w:rsid w:val="00E808C6"/>
    <w:rsid w:val="00E8253A"/>
    <w:rsid w:val="00E826AB"/>
    <w:rsid w:val="00E87539"/>
    <w:rsid w:val="00E91033"/>
    <w:rsid w:val="00E9266C"/>
    <w:rsid w:val="00E93BAE"/>
    <w:rsid w:val="00E94E9C"/>
    <w:rsid w:val="00EA0629"/>
    <w:rsid w:val="00EA08F8"/>
    <w:rsid w:val="00EA25A3"/>
    <w:rsid w:val="00EA2D9F"/>
    <w:rsid w:val="00EA34DC"/>
    <w:rsid w:val="00EA4051"/>
    <w:rsid w:val="00EA414A"/>
    <w:rsid w:val="00EA4989"/>
    <w:rsid w:val="00EA70C7"/>
    <w:rsid w:val="00EB284C"/>
    <w:rsid w:val="00EB3430"/>
    <w:rsid w:val="00EB476F"/>
    <w:rsid w:val="00EB5B1E"/>
    <w:rsid w:val="00EB7D91"/>
    <w:rsid w:val="00EC23EE"/>
    <w:rsid w:val="00EC2648"/>
    <w:rsid w:val="00EC2AB2"/>
    <w:rsid w:val="00EC2C89"/>
    <w:rsid w:val="00EC360E"/>
    <w:rsid w:val="00EC3B11"/>
    <w:rsid w:val="00EC6648"/>
    <w:rsid w:val="00EC6FBD"/>
    <w:rsid w:val="00EC7519"/>
    <w:rsid w:val="00ED03C5"/>
    <w:rsid w:val="00ED04EC"/>
    <w:rsid w:val="00ED1417"/>
    <w:rsid w:val="00ED1C9C"/>
    <w:rsid w:val="00ED220A"/>
    <w:rsid w:val="00ED298C"/>
    <w:rsid w:val="00ED3010"/>
    <w:rsid w:val="00ED369B"/>
    <w:rsid w:val="00ED7DD1"/>
    <w:rsid w:val="00EE01B1"/>
    <w:rsid w:val="00EE1941"/>
    <w:rsid w:val="00EE1B97"/>
    <w:rsid w:val="00EE2C5B"/>
    <w:rsid w:val="00EE73D7"/>
    <w:rsid w:val="00EF0A2E"/>
    <w:rsid w:val="00EF0CD0"/>
    <w:rsid w:val="00EF16D3"/>
    <w:rsid w:val="00EF2871"/>
    <w:rsid w:val="00EF2A64"/>
    <w:rsid w:val="00EF448E"/>
    <w:rsid w:val="00EF5069"/>
    <w:rsid w:val="00EF51E7"/>
    <w:rsid w:val="00EF5925"/>
    <w:rsid w:val="00EF66BA"/>
    <w:rsid w:val="00EF6C75"/>
    <w:rsid w:val="00EF7D1A"/>
    <w:rsid w:val="00F00E59"/>
    <w:rsid w:val="00F012C3"/>
    <w:rsid w:val="00F03EDE"/>
    <w:rsid w:val="00F05136"/>
    <w:rsid w:val="00F0593B"/>
    <w:rsid w:val="00F05CCB"/>
    <w:rsid w:val="00F06C97"/>
    <w:rsid w:val="00F110FE"/>
    <w:rsid w:val="00F129B8"/>
    <w:rsid w:val="00F12CB9"/>
    <w:rsid w:val="00F13808"/>
    <w:rsid w:val="00F14F21"/>
    <w:rsid w:val="00F160EB"/>
    <w:rsid w:val="00F16234"/>
    <w:rsid w:val="00F172A8"/>
    <w:rsid w:val="00F1749E"/>
    <w:rsid w:val="00F176F0"/>
    <w:rsid w:val="00F1795F"/>
    <w:rsid w:val="00F2008B"/>
    <w:rsid w:val="00F207D9"/>
    <w:rsid w:val="00F2290B"/>
    <w:rsid w:val="00F24EB7"/>
    <w:rsid w:val="00F26318"/>
    <w:rsid w:val="00F30375"/>
    <w:rsid w:val="00F30B46"/>
    <w:rsid w:val="00F33C7D"/>
    <w:rsid w:val="00F358A3"/>
    <w:rsid w:val="00F35A28"/>
    <w:rsid w:val="00F37689"/>
    <w:rsid w:val="00F4069D"/>
    <w:rsid w:val="00F419BA"/>
    <w:rsid w:val="00F43B04"/>
    <w:rsid w:val="00F4486C"/>
    <w:rsid w:val="00F4750C"/>
    <w:rsid w:val="00F47A5F"/>
    <w:rsid w:val="00F50639"/>
    <w:rsid w:val="00F50A90"/>
    <w:rsid w:val="00F50BCD"/>
    <w:rsid w:val="00F511A3"/>
    <w:rsid w:val="00F51620"/>
    <w:rsid w:val="00F5176F"/>
    <w:rsid w:val="00F52A19"/>
    <w:rsid w:val="00F53716"/>
    <w:rsid w:val="00F53AC8"/>
    <w:rsid w:val="00F545D5"/>
    <w:rsid w:val="00F66168"/>
    <w:rsid w:val="00F67B92"/>
    <w:rsid w:val="00F703B2"/>
    <w:rsid w:val="00F72153"/>
    <w:rsid w:val="00F73D44"/>
    <w:rsid w:val="00F75C93"/>
    <w:rsid w:val="00F76C7D"/>
    <w:rsid w:val="00F836B9"/>
    <w:rsid w:val="00F83B20"/>
    <w:rsid w:val="00F852D2"/>
    <w:rsid w:val="00F8703A"/>
    <w:rsid w:val="00F874CD"/>
    <w:rsid w:val="00F876D9"/>
    <w:rsid w:val="00F87CCA"/>
    <w:rsid w:val="00F905FC"/>
    <w:rsid w:val="00F909DA"/>
    <w:rsid w:val="00F922E4"/>
    <w:rsid w:val="00F93F28"/>
    <w:rsid w:val="00F9430B"/>
    <w:rsid w:val="00FA0423"/>
    <w:rsid w:val="00FA08AC"/>
    <w:rsid w:val="00FA0FCF"/>
    <w:rsid w:val="00FA1647"/>
    <w:rsid w:val="00FA201D"/>
    <w:rsid w:val="00FA3549"/>
    <w:rsid w:val="00FA604D"/>
    <w:rsid w:val="00FA6821"/>
    <w:rsid w:val="00FA6DB1"/>
    <w:rsid w:val="00FB039C"/>
    <w:rsid w:val="00FB1808"/>
    <w:rsid w:val="00FB1EDD"/>
    <w:rsid w:val="00FB2DC6"/>
    <w:rsid w:val="00FB2ED0"/>
    <w:rsid w:val="00FB3887"/>
    <w:rsid w:val="00FB7040"/>
    <w:rsid w:val="00FB7DA1"/>
    <w:rsid w:val="00FC00D5"/>
    <w:rsid w:val="00FC0B21"/>
    <w:rsid w:val="00FC1D08"/>
    <w:rsid w:val="00FC1FED"/>
    <w:rsid w:val="00FC3BEC"/>
    <w:rsid w:val="00FC4A1C"/>
    <w:rsid w:val="00FC73B1"/>
    <w:rsid w:val="00FD1781"/>
    <w:rsid w:val="00FD50DD"/>
    <w:rsid w:val="00FD53DC"/>
    <w:rsid w:val="00FD74EA"/>
    <w:rsid w:val="00FE1EBF"/>
    <w:rsid w:val="00FE2603"/>
    <w:rsid w:val="00FE2609"/>
    <w:rsid w:val="00FE3D6E"/>
    <w:rsid w:val="00FE5388"/>
    <w:rsid w:val="00FE57F0"/>
    <w:rsid w:val="00FE7537"/>
    <w:rsid w:val="00FF05E9"/>
    <w:rsid w:val="00FF314C"/>
    <w:rsid w:val="00FF33C8"/>
    <w:rsid w:val="00FF3724"/>
    <w:rsid w:val="00FF6A01"/>
    <w:rsid w:val="00FF6EA6"/>
    <w:rsid w:val="00FF700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6"/>
  <w:smartTagType w:namespaceuri="urn:schemas-microsoft-com:office:cs:smarttags" w:name="NumConv6p0"/>
  <w:shapeDefaults>
    <o:shapedefaults v:ext="edit" spidmax="1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0649"/>
    <w:pPr>
      <w:jc w:val="both"/>
    </w:pPr>
  </w:style>
  <w:style w:type="paragraph" w:styleId="Titolo1">
    <w:name w:val="heading 1"/>
    <w:basedOn w:val="Normale"/>
    <w:next w:val="Normale"/>
    <w:link w:val="Titolo1Carattere"/>
    <w:qFormat/>
    <w:rsid w:val="005E02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5E02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5E02FC"/>
    <w:pPr>
      <w:keepNext/>
      <w:spacing w:before="240" w:after="60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5E02FC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qFormat/>
    <w:rsid w:val="005E02FC"/>
    <w:pPr>
      <w:keepNext/>
      <w:ind w:right="355"/>
      <w:jc w:val="left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5E02FC"/>
    <w:pPr>
      <w:keepNext/>
      <w:jc w:val="center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5E02FC"/>
    <w:pPr>
      <w:keepNext/>
      <w:ind w:left="4962" w:hanging="1560"/>
      <w:jc w:val="left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5E02FC"/>
    <w:pPr>
      <w:keepNext/>
      <w:ind w:left="5670" w:hanging="850"/>
      <w:jc w:val="lef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5E02FC"/>
    <w:pPr>
      <w:keepNext/>
      <w:ind w:left="5670" w:hanging="1275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rsid w:val="005E02FC"/>
    <w:rPr>
      <w:sz w:val="16"/>
    </w:rPr>
  </w:style>
  <w:style w:type="paragraph" w:styleId="Testocommento">
    <w:name w:val="annotation text"/>
    <w:basedOn w:val="Normale"/>
    <w:semiHidden/>
    <w:rsid w:val="005E02FC"/>
  </w:style>
  <w:style w:type="paragraph" w:styleId="Intestazione">
    <w:name w:val="header"/>
    <w:basedOn w:val="Normale"/>
    <w:link w:val="IntestazioneCarattere"/>
    <w:rsid w:val="005E02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E02F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E02FC"/>
  </w:style>
  <w:style w:type="paragraph" w:styleId="Rientrocorpodeltesto">
    <w:name w:val="Body Text Indent"/>
    <w:basedOn w:val="Normale"/>
    <w:link w:val="RientrocorpodeltestoCarattere"/>
    <w:rsid w:val="005E02FC"/>
    <w:pPr>
      <w:ind w:left="1418" w:hanging="1418"/>
    </w:pPr>
    <w:rPr>
      <w:sz w:val="24"/>
    </w:rPr>
  </w:style>
  <w:style w:type="paragraph" w:styleId="Rientrocorpodeltesto2">
    <w:name w:val="Body Text Indent 2"/>
    <w:basedOn w:val="Normale"/>
    <w:link w:val="Rientrocorpodeltesto2Carattere"/>
    <w:rsid w:val="005E02FC"/>
    <w:pPr>
      <w:ind w:firstLine="709"/>
    </w:pPr>
    <w:rPr>
      <w:sz w:val="24"/>
    </w:rPr>
  </w:style>
  <w:style w:type="paragraph" w:styleId="Mappadocumento">
    <w:name w:val="Document Map"/>
    <w:basedOn w:val="Normale"/>
    <w:semiHidden/>
    <w:rsid w:val="005E02FC"/>
    <w:pPr>
      <w:shd w:val="clear" w:color="auto" w:fill="000080"/>
    </w:pPr>
    <w:rPr>
      <w:rFonts w:ascii="Tahoma" w:hAnsi="Tahoma"/>
    </w:rPr>
  </w:style>
  <w:style w:type="paragraph" w:styleId="Titolo">
    <w:name w:val="Title"/>
    <w:basedOn w:val="Normale"/>
    <w:link w:val="TitoloCarattere"/>
    <w:qFormat/>
    <w:rsid w:val="005E02FC"/>
    <w:pPr>
      <w:jc w:val="center"/>
    </w:pPr>
    <w:rPr>
      <w:sz w:val="42"/>
    </w:rPr>
  </w:style>
  <w:style w:type="character" w:styleId="Collegamentoipertestuale">
    <w:name w:val="Hyperlink"/>
    <w:basedOn w:val="Carpredefinitoparagrafo"/>
    <w:rsid w:val="005E02FC"/>
    <w:rPr>
      <w:color w:val="0000FF"/>
      <w:u w:val="single"/>
    </w:rPr>
  </w:style>
  <w:style w:type="character" w:styleId="Collegamentovisitato">
    <w:name w:val="FollowedHyperlink"/>
    <w:basedOn w:val="Carpredefinitoparagrafo"/>
    <w:rsid w:val="005E02FC"/>
    <w:rPr>
      <w:color w:val="800080"/>
      <w:u w:val="single"/>
    </w:rPr>
  </w:style>
  <w:style w:type="paragraph" w:styleId="Rientrocorpodeltesto3">
    <w:name w:val="Body Text Indent 3"/>
    <w:basedOn w:val="Normale"/>
    <w:link w:val="Rientrocorpodeltesto3Carattere"/>
    <w:rsid w:val="005E02FC"/>
    <w:pPr>
      <w:ind w:left="1701" w:hanging="1701"/>
    </w:pPr>
    <w:rPr>
      <w:b/>
      <w:sz w:val="28"/>
    </w:rPr>
  </w:style>
  <w:style w:type="paragraph" w:styleId="Corpodeltesto">
    <w:name w:val="Body Text"/>
    <w:basedOn w:val="Normale"/>
    <w:link w:val="CorpodeltestoCarattere"/>
    <w:rsid w:val="005E02FC"/>
    <w:rPr>
      <w:rFonts w:ascii="Calisto MT" w:hAnsi="Calisto MT"/>
      <w:sz w:val="24"/>
    </w:rPr>
  </w:style>
  <w:style w:type="paragraph" w:styleId="Corpodeltesto2">
    <w:name w:val="Body Text 2"/>
    <w:basedOn w:val="Normale"/>
    <w:link w:val="Corpodeltesto2Carattere"/>
    <w:rsid w:val="005E02FC"/>
    <w:pPr>
      <w:jc w:val="left"/>
    </w:pPr>
    <w:rPr>
      <w:rFonts w:ascii="Calisto MT" w:hAnsi="Calisto MT"/>
      <w:sz w:val="24"/>
    </w:rPr>
  </w:style>
  <w:style w:type="paragraph" w:styleId="Testofumetto">
    <w:name w:val="Balloon Text"/>
    <w:basedOn w:val="Normale"/>
    <w:semiHidden/>
    <w:rsid w:val="00F13808"/>
    <w:rPr>
      <w:rFonts w:ascii="Tahoma" w:hAnsi="Tahoma" w:cs="Tahoma"/>
      <w:sz w:val="16"/>
      <w:szCs w:val="16"/>
    </w:rPr>
  </w:style>
  <w:style w:type="paragraph" w:customStyle="1" w:styleId="Titolomio">
    <w:name w:val="Titolo mio"/>
    <w:basedOn w:val="Normale"/>
    <w:link w:val="TitolomioCarattere"/>
    <w:qFormat/>
    <w:rsid w:val="00C77903"/>
    <w:pPr>
      <w:spacing w:after="360"/>
      <w:jc w:val="center"/>
    </w:pPr>
    <w:rPr>
      <w:rFonts w:ascii="Cambria" w:hAnsi="Cambria"/>
      <w:spacing w:val="100"/>
      <w:sz w:val="24"/>
      <w:szCs w:val="24"/>
      <w:lang w:eastAsia="en-US"/>
    </w:rPr>
  </w:style>
  <w:style w:type="character" w:customStyle="1" w:styleId="TitolomioCarattere">
    <w:name w:val="Titolo mio Carattere"/>
    <w:basedOn w:val="Carpredefinitoparagrafo"/>
    <w:link w:val="Titolomio"/>
    <w:rsid w:val="00C77903"/>
    <w:rPr>
      <w:rFonts w:ascii="Cambria" w:hAnsi="Cambria"/>
      <w:spacing w:val="100"/>
      <w:sz w:val="24"/>
      <w:szCs w:val="24"/>
      <w:lang w:val="it-IT" w:eastAsia="en-US" w:bidi="ar-SA"/>
    </w:rPr>
  </w:style>
  <w:style w:type="paragraph" w:customStyle="1" w:styleId="Elencopuntato3">
    <w:name w:val="Elenco puntato 3"/>
    <w:basedOn w:val="Normale"/>
    <w:link w:val="Elencopuntato3Carattere"/>
    <w:qFormat/>
    <w:rsid w:val="00C77903"/>
    <w:pPr>
      <w:numPr>
        <w:numId w:val="1"/>
      </w:numPr>
      <w:spacing w:before="60" w:after="60"/>
    </w:pPr>
    <w:rPr>
      <w:lang w:eastAsia="en-US"/>
    </w:rPr>
  </w:style>
  <w:style w:type="character" w:customStyle="1" w:styleId="Elencopuntato3Carattere">
    <w:name w:val="Elenco puntato 3 Carattere"/>
    <w:basedOn w:val="Carpredefinitoparagrafo"/>
    <w:link w:val="Elencopuntato3"/>
    <w:rsid w:val="00C77903"/>
    <w:rPr>
      <w:lang w:eastAsia="en-US"/>
    </w:rPr>
  </w:style>
  <w:style w:type="paragraph" w:styleId="Paragrafoelenco">
    <w:name w:val="List Paragraph"/>
    <w:basedOn w:val="Normale"/>
    <w:uiPriority w:val="34"/>
    <w:qFormat/>
    <w:rsid w:val="001B016D"/>
    <w:pPr>
      <w:spacing w:before="60" w:after="60"/>
      <w:ind w:left="720"/>
      <w:contextualSpacing/>
      <w:jc w:val="left"/>
    </w:pPr>
    <w:rPr>
      <w:rFonts w:ascii="Calibri" w:eastAsia="Calibri" w:hAnsi="Calibri"/>
      <w:sz w:val="24"/>
      <w:szCs w:val="24"/>
    </w:rPr>
  </w:style>
  <w:style w:type="character" w:styleId="Rimandonotaapidipagina">
    <w:name w:val="footnote reference"/>
    <w:basedOn w:val="Carpredefinitoparagrafo"/>
    <w:semiHidden/>
    <w:rsid w:val="00C82471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C82471"/>
    <w:pPr>
      <w:jc w:val="left"/>
    </w:pPr>
  </w:style>
  <w:style w:type="table" w:styleId="Grigliatabella">
    <w:name w:val="Table Grid"/>
    <w:basedOn w:val="Tabellanormale"/>
    <w:rsid w:val="00C824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mio">
    <w:name w:val="Normale mio"/>
    <w:basedOn w:val="Normale"/>
    <w:link w:val="NormalemioCarattere"/>
    <w:qFormat/>
    <w:rsid w:val="00053409"/>
    <w:rPr>
      <w:sz w:val="24"/>
      <w:szCs w:val="24"/>
      <w:lang w:eastAsia="en-US"/>
    </w:rPr>
  </w:style>
  <w:style w:type="character" w:customStyle="1" w:styleId="NormalemioCarattere">
    <w:name w:val="Normale mio Carattere"/>
    <w:basedOn w:val="Carpredefinitoparagrafo"/>
    <w:link w:val="Normalemio"/>
    <w:rsid w:val="00053409"/>
    <w:rPr>
      <w:sz w:val="24"/>
      <w:szCs w:val="24"/>
      <w:lang w:val="it-IT" w:eastAsia="en-US" w:bidi="ar-SA"/>
    </w:rPr>
  </w:style>
  <w:style w:type="paragraph" w:customStyle="1" w:styleId="Normal">
    <w:name w:val="[Normal]"/>
    <w:rsid w:val="00053409"/>
    <w:rPr>
      <w:rFonts w:ascii="Arial" w:hAnsi="Arial"/>
      <w:sz w:val="24"/>
    </w:rPr>
  </w:style>
  <w:style w:type="character" w:customStyle="1" w:styleId="Titolo4Carattere">
    <w:name w:val="Titolo 4 Carattere"/>
    <w:basedOn w:val="Carpredefinitoparagrafo"/>
    <w:link w:val="Titolo4"/>
    <w:rsid w:val="00E87539"/>
    <w:rPr>
      <w:sz w:val="36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E87539"/>
    <w:rPr>
      <w:sz w:val="24"/>
      <w:lang w:val="it-IT" w:eastAsia="it-IT" w:bidi="ar-SA"/>
    </w:rPr>
  </w:style>
  <w:style w:type="paragraph" w:customStyle="1" w:styleId="Style1">
    <w:name w:val="Style 1"/>
    <w:basedOn w:val="Normale"/>
    <w:uiPriority w:val="99"/>
    <w:rsid w:val="00A76121"/>
    <w:pPr>
      <w:widowControl w:val="0"/>
      <w:autoSpaceDE w:val="0"/>
      <w:autoSpaceDN w:val="0"/>
      <w:adjustRightInd w:val="0"/>
      <w:jc w:val="left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C1B2D"/>
    <w:rPr>
      <w:lang w:val="it-IT" w:eastAsia="it-IT" w:bidi="ar-SA"/>
    </w:rPr>
  </w:style>
  <w:style w:type="character" w:customStyle="1" w:styleId="Carattere2">
    <w:name w:val="Carattere2"/>
    <w:basedOn w:val="Carpredefinitoparagrafo"/>
    <w:rsid w:val="00245515"/>
    <w:rPr>
      <w:sz w:val="36"/>
      <w:lang w:val="it-IT" w:eastAsia="it-IT" w:bidi="ar-SA"/>
    </w:rPr>
  </w:style>
  <w:style w:type="character" w:customStyle="1" w:styleId="Carattere6">
    <w:name w:val="Carattere6"/>
    <w:basedOn w:val="Carpredefinitoparagrafo"/>
    <w:rsid w:val="001C2622"/>
    <w:rPr>
      <w:sz w:val="36"/>
      <w:lang w:val="it-IT" w:eastAsia="it-IT" w:bidi="ar-SA"/>
    </w:rPr>
  </w:style>
  <w:style w:type="character" w:styleId="Enfasigrassetto">
    <w:name w:val="Strong"/>
    <w:basedOn w:val="Carpredefinitoparagrafo"/>
    <w:qFormat/>
    <w:rsid w:val="006F64AF"/>
    <w:rPr>
      <w:b/>
      <w:bCs/>
    </w:rPr>
  </w:style>
  <w:style w:type="character" w:customStyle="1" w:styleId="Carattere3">
    <w:name w:val="Carattere3"/>
    <w:basedOn w:val="Carpredefinitoparagrafo"/>
    <w:rsid w:val="00047E99"/>
    <w:rPr>
      <w:sz w:val="36"/>
      <w:lang w:val="it-IT" w:eastAsia="it-IT" w:bidi="ar-SA"/>
    </w:rPr>
  </w:style>
  <w:style w:type="character" w:customStyle="1" w:styleId="Carattere4">
    <w:name w:val="Carattere4"/>
    <w:basedOn w:val="Carpredefinitoparagrafo"/>
    <w:rsid w:val="007538A9"/>
    <w:rPr>
      <w:sz w:val="36"/>
      <w:lang w:val="it-IT" w:eastAsia="it-IT" w:bidi="ar-SA"/>
    </w:rPr>
  </w:style>
  <w:style w:type="character" w:customStyle="1" w:styleId="Carattere9">
    <w:name w:val="Carattere9"/>
    <w:basedOn w:val="Carpredefinitoparagrafo"/>
    <w:rsid w:val="00DF4209"/>
    <w:rPr>
      <w:sz w:val="36"/>
      <w:lang w:val="it-IT" w:eastAsia="it-IT" w:bidi="ar-SA"/>
    </w:rPr>
  </w:style>
  <w:style w:type="character" w:customStyle="1" w:styleId="Carattere8">
    <w:name w:val="Carattere8"/>
    <w:basedOn w:val="Carpredefinitoparagrafo"/>
    <w:rsid w:val="00DF4209"/>
    <w:rPr>
      <w:sz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DF4209"/>
    <w:pPr>
      <w:jc w:val="left"/>
    </w:pPr>
    <w:rPr>
      <w:rFonts w:ascii="Courier New" w:hAnsi="Courier New"/>
    </w:rPr>
  </w:style>
  <w:style w:type="paragraph" w:styleId="Corpodeltesto3">
    <w:name w:val="Body Text 3"/>
    <w:basedOn w:val="Normale"/>
    <w:rsid w:val="003B2A09"/>
    <w:pPr>
      <w:spacing w:after="120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B2A09"/>
    <w:rPr>
      <w:b/>
      <w:sz w:val="28"/>
      <w:lang w:val="it-IT" w:eastAsia="it-IT" w:bidi="ar-SA"/>
    </w:rPr>
  </w:style>
  <w:style w:type="paragraph" w:customStyle="1" w:styleId="provvr0">
    <w:name w:val="provv_r0"/>
    <w:basedOn w:val="Normale"/>
    <w:rsid w:val="003B2A09"/>
    <w:pPr>
      <w:spacing w:before="100" w:beforeAutospacing="1" w:after="100" w:afterAutospacing="1"/>
    </w:pPr>
    <w:rPr>
      <w:sz w:val="24"/>
      <w:szCs w:val="24"/>
    </w:rPr>
  </w:style>
  <w:style w:type="paragraph" w:customStyle="1" w:styleId="Testoconrientro">
    <w:name w:val="Testo con rientro"/>
    <w:basedOn w:val="Normale"/>
    <w:rsid w:val="00BB73E6"/>
    <w:pPr>
      <w:widowControl w:val="0"/>
      <w:ind w:left="284" w:firstLine="851"/>
    </w:pPr>
    <w:rPr>
      <w:rFonts w:ascii="Bookman Old Style" w:eastAsia="Calibri" w:hAnsi="Bookman Old Style"/>
      <w:sz w:val="22"/>
    </w:rPr>
  </w:style>
  <w:style w:type="paragraph" w:customStyle="1" w:styleId="Paragrafoelenco1">
    <w:name w:val="Paragrafo elenco1"/>
    <w:basedOn w:val="Normale"/>
    <w:uiPriority w:val="99"/>
    <w:rsid w:val="00BB73E6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en-US" w:eastAsia="en-US"/>
    </w:rPr>
  </w:style>
  <w:style w:type="paragraph" w:customStyle="1" w:styleId="CarattereCarattereCarattere">
    <w:name w:val="Carattere Carattere Carattere"/>
    <w:basedOn w:val="Normale"/>
    <w:rsid w:val="00BB5B25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rsid w:val="001C79EC"/>
    <w:rPr>
      <w:rFonts w:ascii="Arial" w:hAnsi="Arial"/>
      <w:b/>
      <w:i/>
      <w:sz w:val="24"/>
    </w:rPr>
  </w:style>
  <w:style w:type="character" w:customStyle="1" w:styleId="TitoloCarattere">
    <w:name w:val="Titolo Carattere"/>
    <w:basedOn w:val="Carpredefinitoparagrafo"/>
    <w:link w:val="Titolo"/>
    <w:rsid w:val="001F5E2F"/>
    <w:rPr>
      <w:sz w:val="42"/>
    </w:rPr>
  </w:style>
  <w:style w:type="character" w:customStyle="1" w:styleId="IntestazioneCarattere">
    <w:name w:val="Intestazione Carattere"/>
    <w:basedOn w:val="Carpredefinitoparagrafo"/>
    <w:link w:val="Intestazione"/>
    <w:rsid w:val="00574A43"/>
  </w:style>
  <w:style w:type="character" w:customStyle="1" w:styleId="CorpodeltestoCarattere">
    <w:name w:val="Corpo del testo Carattere"/>
    <w:basedOn w:val="Carpredefinitoparagrafo"/>
    <w:link w:val="Corpodeltesto"/>
    <w:rsid w:val="00574A43"/>
    <w:rPr>
      <w:rFonts w:ascii="Calisto MT" w:hAnsi="Calisto MT"/>
      <w:sz w:val="24"/>
    </w:rPr>
  </w:style>
  <w:style w:type="paragraph" w:customStyle="1" w:styleId="Corpodeltesto21">
    <w:name w:val="Corpo del testo 21"/>
    <w:basedOn w:val="Normale"/>
    <w:rsid w:val="00F73D44"/>
    <w:pPr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2763FE"/>
    <w:rPr>
      <w:rFonts w:ascii="Calisto MT" w:hAnsi="Calisto MT"/>
      <w:sz w:val="24"/>
    </w:rPr>
  </w:style>
  <w:style w:type="character" w:customStyle="1" w:styleId="Titolo1Carattere">
    <w:name w:val="Titolo 1 Carattere"/>
    <w:basedOn w:val="Carpredefinitoparagrafo"/>
    <w:link w:val="Titolo1"/>
    <w:rsid w:val="002D7AEC"/>
    <w:rPr>
      <w:rFonts w:ascii="Arial" w:hAnsi="Arial"/>
      <w:b/>
      <w:kern w:val="28"/>
      <w:sz w:val="28"/>
    </w:rPr>
  </w:style>
  <w:style w:type="paragraph" w:customStyle="1" w:styleId="Default">
    <w:name w:val="Default"/>
    <w:rsid w:val="00AD379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Carpredefinitoparagrafo"/>
    <w:rsid w:val="00E3269B"/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D2F85"/>
    <w:rPr>
      <w:sz w:val="24"/>
    </w:rPr>
  </w:style>
  <w:style w:type="paragraph" w:styleId="NormaleWeb">
    <w:name w:val="Normal (Web)"/>
    <w:basedOn w:val="Normale"/>
    <w:uiPriority w:val="99"/>
    <w:rsid w:val="00082AFA"/>
    <w:pPr>
      <w:spacing w:before="280" w:after="280"/>
      <w:jc w:val="left"/>
    </w:pPr>
    <w:rPr>
      <w:sz w:val="24"/>
      <w:szCs w:val="24"/>
    </w:rPr>
  </w:style>
  <w:style w:type="paragraph" w:customStyle="1" w:styleId="paragrafoelenco0">
    <w:name w:val="paragrafoelenco"/>
    <w:basedOn w:val="Normale"/>
    <w:rsid w:val="00082AFA"/>
    <w:pPr>
      <w:ind w:left="708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E481A"/>
    <w:rPr>
      <w:sz w:val="24"/>
    </w:rPr>
  </w:style>
  <w:style w:type="paragraph" w:customStyle="1" w:styleId="Paragrafoelenco2">
    <w:name w:val="Paragrafo elenco2"/>
    <w:basedOn w:val="Normale"/>
    <w:rsid w:val="00CF68E5"/>
    <w:pPr>
      <w:spacing w:before="60" w:after="60"/>
      <w:ind w:left="720"/>
      <w:contextualSpacing/>
      <w:jc w:val="left"/>
    </w:pPr>
    <w:rPr>
      <w:rFonts w:ascii="Calibri" w:hAnsi="Calibri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rsid w:val="00BD1ABA"/>
    <w:rPr>
      <w:rFonts w:ascii="Courier New" w:hAnsi="Courier New"/>
    </w:rPr>
  </w:style>
  <w:style w:type="paragraph" w:customStyle="1" w:styleId="Style2">
    <w:name w:val="Style 2"/>
    <w:basedOn w:val="Normale"/>
    <w:uiPriority w:val="99"/>
    <w:rsid w:val="0039530A"/>
    <w:pPr>
      <w:widowControl w:val="0"/>
      <w:autoSpaceDE w:val="0"/>
      <w:autoSpaceDN w:val="0"/>
    </w:pPr>
    <w:rPr>
      <w:rFonts w:eastAsiaTheme="minorEastAsia"/>
      <w:sz w:val="24"/>
      <w:szCs w:val="24"/>
    </w:rPr>
  </w:style>
  <w:style w:type="character" w:customStyle="1" w:styleId="linkneltesto">
    <w:name w:val="link_nel_testo"/>
    <w:basedOn w:val="Carpredefinitoparagrafo"/>
    <w:rsid w:val="00371FA6"/>
    <w:rPr>
      <w:i/>
      <w:iCs/>
    </w:rPr>
  </w:style>
  <w:style w:type="paragraph" w:customStyle="1" w:styleId="TESTOBOLLO">
    <w:name w:val="TESTO BOLLO"/>
    <w:rsid w:val="003324A0"/>
    <w:pPr>
      <w:keepNext/>
      <w:widowControl w:val="0"/>
      <w:overflowPunct w:val="0"/>
      <w:autoSpaceDE w:val="0"/>
      <w:autoSpaceDN w:val="0"/>
      <w:adjustRightInd w:val="0"/>
      <w:spacing w:line="566" w:lineRule="exact"/>
      <w:jc w:val="both"/>
      <w:textAlignment w:val="baseline"/>
    </w:pPr>
    <w:rPr>
      <w:sz w:val="24"/>
    </w:rPr>
  </w:style>
  <w:style w:type="character" w:customStyle="1" w:styleId="topiclinefirst1">
    <w:name w:val="topiclinefirst1"/>
    <w:basedOn w:val="Carpredefinitoparagrafo"/>
    <w:rsid w:val="0077444D"/>
    <w:rPr>
      <w:b/>
      <w:bCs/>
      <w:sz w:val="22"/>
      <w:szCs w:val="22"/>
    </w:rPr>
  </w:style>
  <w:style w:type="character" w:customStyle="1" w:styleId="outlinenumber1">
    <w:name w:val="outlinenumber1"/>
    <w:basedOn w:val="Carpredefinitoparagrafo"/>
    <w:rsid w:val="0077444D"/>
    <w:rPr>
      <w:b/>
      <w:bCs/>
      <w:sz w:val="20"/>
      <w:szCs w:val="20"/>
    </w:rPr>
  </w:style>
  <w:style w:type="character" w:customStyle="1" w:styleId="topicline1">
    <w:name w:val="topicline1"/>
    <w:basedOn w:val="Carpredefinitoparagrafo"/>
    <w:rsid w:val="0077444D"/>
    <w:rPr>
      <w:b/>
      <w:bCs/>
      <w:sz w:val="20"/>
      <w:szCs w:val="20"/>
    </w:rPr>
  </w:style>
  <w:style w:type="character" w:customStyle="1" w:styleId="estremosel">
    <w:name w:val="estremosel"/>
    <w:basedOn w:val="Carpredefinitoparagrafo"/>
    <w:rsid w:val="00D1290D"/>
  </w:style>
  <w:style w:type="paragraph" w:customStyle="1" w:styleId="a">
    <w:next w:val="Testocommento"/>
    <w:unhideWhenUsed/>
    <w:rsid w:val="00BA2B0E"/>
    <w:pPr>
      <w:jc w:val="both"/>
    </w:pPr>
    <w:rPr>
      <w:rFonts w:ascii="Calisto MT" w:hAnsi="Calisto MT"/>
      <w:sz w:val="24"/>
    </w:rPr>
  </w:style>
  <w:style w:type="paragraph" w:customStyle="1" w:styleId="a0">
    <w:rsid w:val="00C06929"/>
    <w:pPr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X:\TESTI\LILIANA\GIUNTA\Elenco%20delibera%20per%20frontalini.mdb" TargetMode="External"/><Relationship Id="rId1" Type="http://schemas.openxmlformats.org/officeDocument/2006/relationships/mailMergeSource" Target="file:///X:\TESTI\LILIANA\GIUNTA\Elenco%20delibera%20per%20frontalini.mdb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02B13-1F88-484F-BC79-445647731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764</Words>
  <Characters>5722</Characters>
  <Application>Microsoft Office Word</Application>
  <DocSecurity>0</DocSecurity>
  <Lines>47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MONASTEROLO DI SAVIGLIANO</vt:lpstr>
    </vt:vector>
  </TitlesOfParts>
  <Company>Comune di Monasterolo</Company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MONASTEROLO DI SAVIGLIANO</dc:title>
  <dc:subject/>
  <dc:creator>PARIZIA Bruno</dc:creator>
  <cp:keywords/>
  <dc:description/>
  <cp:lastModifiedBy>Cavallo Liliana</cp:lastModifiedBy>
  <cp:revision>5</cp:revision>
  <cp:lastPrinted>2012-10-17T09:15:00Z</cp:lastPrinted>
  <dcterms:created xsi:type="dcterms:W3CDTF">2012-10-17T09:08:00Z</dcterms:created>
  <dcterms:modified xsi:type="dcterms:W3CDTF">2012-10-17T09:17:00Z</dcterms:modified>
</cp:coreProperties>
</file>